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4ED" w:rsidRDefault="004264ED" w:rsidP="004264ED">
      <w:pPr>
        <w:pStyle w:val="1"/>
        <w:spacing w:before="57" w:after="57"/>
        <w:rPr>
          <w:lang w:val="el-GR"/>
        </w:rPr>
      </w:pPr>
      <w:bookmarkStart w:id="0" w:name="_Toc165272742"/>
      <w:r>
        <w:rPr>
          <w:rFonts w:ascii="Calibri" w:hAnsi="Calibri" w:cs="Calibri"/>
          <w:lang w:val="el-GR"/>
        </w:rPr>
        <w:t>ΠΑΡΑΡΤΗΜΑΤΑ</w:t>
      </w:r>
      <w:bookmarkEnd w:id="0"/>
    </w:p>
    <w:p w:rsidR="004264ED" w:rsidRDefault="004264ED" w:rsidP="004264ED">
      <w:pPr>
        <w:rPr>
          <w:lang w:val="el-GR"/>
        </w:rPr>
      </w:pPr>
    </w:p>
    <w:p w:rsidR="004264ED" w:rsidRDefault="004264ED" w:rsidP="004264ED">
      <w:pPr>
        <w:pStyle w:val="2"/>
        <w:tabs>
          <w:tab w:val="clear" w:pos="567"/>
          <w:tab w:val="left" w:pos="0"/>
        </w:tabs>
        <w:spacing w:before="57" w:after="57"/>
        <w:ind w:left="0" w:firstLine="0"/>
        <w:rPr>
          <w:rFonts w:eastAsia="SimSun"/>
          <w:i/>
          <w:iCs/>
          <w:color w:val="5B9BD5"/>
          <w:lang w:val="el-GR"/>
        </w:rPr>
      </w:pPr>
      <w:bookmarkStart w:id="1" w:name="_Toc165272743"/>
      <w:r>
        <w:rPr>
          <w:lang w:val="el-GR"/>
        </w:rPr>
        <w:t>ΠΑΡΑΡΤΗΜΑ Ι – Αναλυτική Περιγραφή Φυσικού και Οικονομικού Αντικειμένου της Σύμβασης</w:t>
      </w:r>
      <w:bookmarkEnd w:id="1"/>
    </w:p>
    <w:p w:rsidR="004264ED" w:rsidRPr="00E41C16" w:rsidRDefault="004264ED" w:rsidP="004264ED">
      <w:pPr>
        <w:pStyle w:val="normalwithoutspacing"/>
        <w:spacing w:before="57" w:after="57"/>
        <w:rPr>
          <w:rFonts w:eastAsia="SimSun"/>
          <w:i/>
          <w:iCs/>
          <w:color w:val="5B9BD5"/>
          <w:szCs w:val="22"/>
        </w:rPr>
      </w:pPr>
    </w:p>
    <w:p w:rsidR="004264ED" w:rsidRDefault="004264ED" w:rsidP="004264ED">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4264ED" w:rsidRDefault="004264ED" w:rsidP="004264ED">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4264ED" w:rsidRDefault="004264ED" w:rsidP="004264ED">
      <w:pPr>
        <w:suppressAutoHyphens w:val="0"/>
        <w:autoSpaceDE w:val="0"/>
        <w:spacing w:after="60"/>
        <w:rPr>
          <w:rFonts w:eastAsia="SimSun"/>
          <w:szCs w:val="22"/>
          <w:lang w:val="el-GR"/>
        </w:rPr>
      </w:pPr>
      <w:r>
        <w:rPr>
          <w:lang w:val="el-GR"/>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4264ED" w:rsidRDefault="004264ED" w:rsidP="004264ED">
      <w:pPr>
        <w:suppressAutoHyphens w:val="0"/>
        <w:autoSpaceDE w:val="0"/>
        <w:spacing w:after="60"/>
        <w:rPr>
          <w:rFonts w:eastAsia="SimSun"/>
          <w:szCs w:val="22"/>
          <w:lang w:val="el-GR"/>
        </w:rPr>
      </w:pPr>
      <w:r>
        <w:rPr>
          <w:rFonts w:eastAsia="SimSun"/>
          <w:szCs w:val="22"/>
          <w:lang w:val="el-GR"/>
        </w:rPr>
        <w:t>Οργανωτική δομή της Α.Α.</w:t>
      </w:r>
    </w:p>
    <w:p w:rsidR="004264ED" w:rsidRDefault="004264ED" w:rsidP="004264ED">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4264ED" w:rsidRDefault="004264ED" w:rsidP="004264ED">
      <w:pPr>
        <w:suppressAutoHyphens w:val="0"/>
        <w:autoSpaceDE w:val="0"/>
        <w:spacing w:after="60"/>
        <w:rPr>
          <w:lang w:val="el-GR"/>
        </w:rPr>
      </w:pPr>
      <w:r>
        <w:rPr>
          <w:lang w:val="el-GR"/>
        </w:rPr>
        <w:t>Γ.Ν. Αγίου Νικολάου</w:t>
      </w:r>
    </w:p>
    <w:p w:rsidR="004264ED" w:rsidRDefault="004264ED" w:rsidP="004264ED">
      <w:pPr>
        <w:suppressAutoHyphens w:val="0"/>
        <w:autoSpaceDE w:val="0"/>
        <w:spacing w:after="60"/>
        <w:rPr>
          <w:lang w:val="el-GR"/>
        </w:rPr>
      </w:pPr>
      <w:r>
        <w:rPr>
          <w:lang w:val="el-GR"/>
        </w:rPr>
        <w:t>Γ.Ν. – Κ.Υ. Ιεράπετρας</w:t>
      </w:r>
    </w:p>
    <w:p w:rsidR="004264ED" w:rsidRDefault="004264ED" w:rsidP="004264ED">
      <w:pPr>
        <w:suppressAutoHyphens w:val="0"/>
        <w:autoSpaceDE w:val="0"/>
        <w:spacing w:after="60"/>
        <w:rPr>
          <w:lang w:val="el-GR"/>
        </w:rPr>
      </w:pPr>
      <w:r>
        <w:rPr>
          <w:lang w:val="el-GR"/>
        </w:rPr>
        <w:t>Γ.Ν. – Κ.Υ. Σητείας.</w:t>
      </w:r>
    </w:p>
    <w:p w:rsidR="004264ED" w:rsidRDefault="004264ED" w:rsidP="004264ED">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4264ED" w:rsidRDefault="004264ED" w:rsidP="004264ED">
      <w:pPr>
        <w:suppressAutoHyphens w:val="0"/>
        <w:autoSpaceDE w:val="0"/>
        <w:spacing w:after="60"/>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4264ED" w:rsidRDefault="004264ED" w:rsidP="004264ED">
      <w:pPr>
        <w:suppressAutoHyphens w:val="0"/>
        <w:autoSpaceDE w:val="0"/>
        <w:spacing w:before="57" w:after="57"/>
        <w:rPr>
          <w:rFonts w:eastAsia="SimSun"/>
          <w:szCs w:val="22"/>
          <w:lang w:val="el-GR"/>
        </w:rPr>
      </w:pPr>
      <w:r>
        <w:rPr>
          <w:rFonts w:eastAsia="SimSun"/>
          <w:szCs w:val="22"/>
          <w:lang w:val="el-GR"/>
        </w:rPr>
        <w:t>ΣΚΟΠΟΣ ΚΑΙ ΣΤΟΧΟΙ ΤΗΣ ΣΥΜΒΑΣΗΣ</w:t>
      </w:r>
    </w:p>
    <w:p w:rsidR="004264ED" w:rsidRDefault="004264ED" w:rsidP="004264ED">
      <w:pPr>
        <w:suppressAutoHyphens w:val="0"/>
        <w:autoSpaceDE w:val="0"/>
        <w:spacing w:before="57" w:after="57"/>
        <w:rPr>
          <w:rFonts w:eastAsia="SimSun"/>
          <w:szCs w:val="22"/>
          <w:lang w:val="el-GR"/>
        </w:rPr>
      </w:pPr>
      <w:r>
        <w:rPr>
          <w:rFonts w:eastAsia="SimSun"/>
          <w:szCs w:val="22"/>
          <w:lang w:val="el-GR"/>
        </w:rPr>
        <w:t>Στοιχεία ωριμότητας της Σύμβασης:</w:t>
      </w:r>
    </w:p>
    <w:p w:rsidR="004264ED" w:rsidRPr="00A97AB9" w:rsidRDefault="004264ED" w:rsidP="004264ED">
      <w:pPr>
        <w:numPr>
          <w:ilvl w:val="0"/>
          <w:numId w:val="17"/>
        </w:numPr>
        <w:ind w:left="284" w:hanging="284"/>
        <w:rPr>
          <w:szCs w:val="22"/>
          <w:lang w:val="el-GR"/>
        </w:rPr>
      </w:pPr>
      <w:r>
        <w:rPr>
          <w:szCs w:val="22"/>
          <w:lang w:val="el-GR"/>
        </w:rPr>
        <w:t>Η</w:t>
      </w:r>
      <w:r w:rsidRPr="00A97AB9">
        <w:rPr>
          <w:szCs w:val="22"/>
          <w:lang w:val="el-GR"/>
        </w:rPr>
        <w:t xml:space="preserve"> μ</w:t>
      </w:r>
      <w:r>
        <w:rPr>
          <w:szCs w:val="22"/>
          <w:lang w:val="el-GR"/>
        </w:rPr>
        <w:t xml:space="preserve">ε αριθμ. 248/18-4-2024 απόφαση </w:t>
      </w:r>
      <w:r w:rsidRPr="00A97AB9">
        <w:rPr>
          <w:szCs w:val="22"/>
          <w:lang w:val="el-GR"/>
        </w:rPr>
        <w:t>της Αναθέτουσας Αρχής με θέμα «Έγκριση σκοπιμότητας, διάθεσης πίστωσης, τεχνικών προδιαγραφών, έγκριση διενέργειας επαναληπτικού ανοικτού κάτω του ορίου διαγωνισμού προμήθειας ιατρικών αερίων για τις ανάγκες των Οργανικών Μονάδων του Γ.Ν. Λασιθίου και του Γ.Ν.-Κ.Υ. Νεάπολης «Διαλυνάκειο», έγκριση τευχών διακήρυξης.»</w:t>
      </w:r>
    </w:p>
    <w:p w:rsidR="004264ED" w:rsidRDefault="004264ED" w:rsidP="004264ED">
      <w:pPr>
        <w:numPr>
          <w:ilvl w:val="0"/>
          <w:numId w:val="17"/>
        </w:numPr>
        <w:ind w:left="284" w:hanging="284"/>
        <w:rPr>
          <w:szCs w:val="22"/>
          <w:lang w:val="el-GR"/>
        </w:rPr>
      </w:pPr>
      <w:r>
        <w:rPr>
          <w:szCs w:val="22"/>
          <w:lang w:val="el-GR"/>
        </w:rPr>
        <w:t>Η με αρ. 292/18-4-2024  απόφαση της Α.Α., με την οποία εγκρίθηκε ο ετήσιος πίνακας προγραμματισμού έτους 2024 του Γ.Ν. Λασιθίου.</w:t>
      </w:r>
    </w:p>
    <w:p w:rsidR="004264ED" w:rsidRDefault="004264ED" w:rsidP="004264ED">
      <w:pPr>
        <w:suppressAutoHyphens w:val="0"/>
        <w:autoSpaceDE w:val="0"/>
        <w:spacing w:after="60"/>
        <w:rPr>
          <w:b/>
          <w:lang w:val="el-GR" w:eastAsia="zh-CN"/>
        </w:rPr>
      </w:pPr>
      <w:r>
        <w:rPr>
          <w:b/>
          <w:lang w:val="el-GR"/>
        </w:rPr>
        <w:t>ΑΝΤΙΚΕΙΜΕΝΟ ΤΗΣ ΣΥΜΒΑΣΗΣ</w:t>
      </w:r>
    </w:p>
    <w:p w:rsidR="004264ED" w:rsidRDefault="004264ED" w:rsidP="004264ED">
      <w:pPr>
        <w:suppressAutoHyphens w:val="0"/>
        <w:autoSpaceDE w:val="0"/>
        <w:spacing w:after="60"/>
        <w:rPr>
          <w:rFonts w:eastAsia="SimSun"/>
          <w:b/>
          <w:i/>
          <w:iCs/>
          <w:color w:val="5B9BD5"/>
          <w:szCs w:val="22"/>
          <w:lang w:val="el-GR"/>
        </w:rPr>
      </w:pPr>
      <w:r>
        <w:rPr>
          <w:rFonts w:eastAsia="SimSun"/>
          <w:b/>
          <w:szCs w:val="22"/>
          <w:lang w:val="el-GR"/>
        </w:rPr>
        <w:t>Απαιτήσεις και Τεχνικές Προδιαγραφές</w:t>
      </w:r>
    </w:p>
    <w:tbl>
      <w:tblPr>
        <w:tblW w:w="104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5"/>
        <w:gridCol w:w="1439"/>
        <w:gridCol w:w="1439"/>
        <w:gridCol w:w="1315"/>
        <w:gridCol w:w="1417"/>
      </w:tblGrid>
      <w:tr w:rsidR="004264ED" w:rsidRPr="00F1525E" w:rsidTr="009C6570">
        <w:trPr>
          <w:trHeight w:val="300"/>
        </w:trPr>
        <w:tc>
          <w:tcPr>
            <w:tcW w:w="4877"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Pr="00F1525E" w:rsidRDefault="004264ED" w:rsidP="009C6570">
            <w:pPr>
              <w:spacing w:line="276" w:lineRule="auto"/>
              <w:jc w:val="left"/>
              <w:rPr>
                <w:bCs/>
                <w:sz w:val="20"/>
                <w:szCs w:val="20"/>
                <w:lang w:val="el-GR"/>
              </w:rPr>
            </w:pPr>
            <w:r w:rsidRPr="00BB697B">
              <w:rPr>
                <w:szCs w:val="22"/>
                <w:lang w:val="el-GR"/>
              </w:rPr>
              <w:t>ΠΡΟΔΙΑΓΡΑΦΗ</w:t>
            </w:r>
          </w:p>
        </w:tc>
        <w:tc>
          <w:tcPr>
            <w:tcW w:w="144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Default="004264ED" w:rsidP="009C6570">
            <w:pPr>
              <w:spacing w:line="276" w:lineRule="auto"/>
              <w:jc w:val="left"/>
              <w:rPr>
                <w:bCs/>
                <w:sz w:val="20"/>
                <w:szCs w:val="20"/>
                <w:lang w:val="el-GR"/>
              </w:rPr>
            </w:pPr>
            <w:r>
              <w:rPr>
                <w:bCs/>
                <w:sz w:val="20"/>
                <w:szCs w:val="20"/>
                <w:lang w:val="el-GR"/>
              </w:rPr>
              <w:t>ΕΝΟΤΗΤΑ</w:t>
            </w:r>
          </w:p>
        </w:tc>
        <w:tc>
          <w:tcPr>
            <w:tcW w:w="1440"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Pr="00F1525E" w:rsidRDefault="004264ED" w:rsidP="009C6570">
            <w:pPr>
              <w:spacing w:line="276" w:lineRule="auto"/>
              <w:jc w:val="left"/>
              <w:rPr>
                <w:bCs/>
                <w:sz w:val="20"/>
                <w:szCs w:val="20"/>
                <w:lang w:val="el-GR"/>
              </w:rPr>
            </w:pPr>
            <w:r w:rsidRPr="00F1525E">
              <w:rPr>
                <w:bCs/>
                <w:sz w:val="20"/>
                <w:szCs w:val="20"/>
                <w:lang w:val="el-GR"/>
              </w:rPr>
              <w:t>ΑΠΑΙΤΗΣΗ</w:t>
            </w:r>
          </w:p>
        </w:tc>
        <w:tc>
          <w:tcPr>
            <w:tcW w:w="131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Pr="00F1525E" w:rsidRDefault="004264ED" w:rsidP="009C6570">
            <w:pPr>
              <w:spacing w:line="276" w:lineRule="auto"/>
              <w:jc w:val="left"/>
              <w:rPr>
                <w:bCs/>
                <w:sz w:val="20"/>
                <w:szCs w:val="20"/>
                <w:lang w:val="el-GR"/>
              </w:rPr>
            </w:pPr>
            <w:r w:rsidRPr="00F1525E">
              <w:rPr>
                <w:bCs/>
                <w:sz w:val="20"/>
                <w:szCs w:val="20"/>
                <w:lang w:val="el-GR"/>
              </w:rPr>
              <w:t xml:space="preserve">ΑΠΑΝΤΗΣΗ </w:t>
            </w:r>
          </w:p>
        </w:tc>
        <w:tc>
          <w:tcPr>
            <w:tcW w:w="141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Pr="00F1525E" w:rsidRDefault="004264ED" w:rsidP="009C6570">
            <w:pPr>
              <w:spacing w:line="276" w:lineRule="auto"/>
              <w:jc w:val="left"/>
              <w:rPr>
                <w:bCs/>
                <w:sz w:val="20"/>
                <w:szCs w:val="20"/>
                <w:lang w:val="el-GR"/>
              </w:rPr>
            </w:pPr>
            <w:r w:rsidRPr="00F1525E">
              <w:rPr>
                <w:bCs/>
                <w:sz w:val="20"/>
                <w:szCs w:val="20"/>
                <w:lang w:val="el-GR"/>
              </w:rPr>
              <w:t>ΠΑΡΑΠΟΜΠΗ</w:t>
            </w:r>
          </w:p>
        </w:tc>
      </w:tr>
      <w:tr w:rsidR="004264ED" w:rsidTr="009C6570">
        <w:trPr>
          <w:trHeight w:val="979"/>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1.</w:t>
            </w:r>
            <w:r>
              <w:rPr>
                <w:rFonts w:cs="Arial"/>
                <w:sz w:val="20"/>
                <w:szCs w:val="20"/>
              </w:rPr>
              <w:t> </w:t>
            </w:r>
            <w:r>
              <w:rPr>
                <w:rFonts w:cs="Arial"/>
                <w:sz w:val="20"/>
                <w:szCs w:val="20"/>
                <w:lang w:val="el-GR"/>
              </w:rPr>
              <w:t>Υγρό οξυγόνο ιατρικής χρήσης, σύμφωνο με τις προδιαγραφές του ΕΟΦ και με καθαρότητα μεγαλύτερη από 99,5% κατ’ όγκο παραδοτέο σε ειδική δεξαμενή υγρού</w:t>
            </w:r>
          </w:p>
        </w:tc>
        <w:tc>
          <w:tcPr>
            <w:tcW w:w="1440" w:type="dxa"/>
            <w:tcBorders>
              <w:top w:val="single" w:sz="4" w:space="0" w:color="auto"/>
              <w:left w:val="single" w:sz="4" w:space="0" w:color="auto"/>
              <w:bottom w:val="single" w:sz="4" w:space="0" w:color="auto"/>
              <w:right w:val="single" w:sz="4" w:space="0" w:color="auto"/>
            </w:tcBorders>
            <w:vAlign w:val="center"/>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66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2. Το υγρό οξυγόνο θα μεταφέρεται στο Νοσοκομείο σε υγρή μορφή με βυτιοφόρο του προμηθευτή και θα τοποθετείται στην ειδική δεξαμενή. Για την μέτρηση της παραδοτέας ποσότητας τα βυτιοφόρα πρέπει να φέρουν απαραίτητα (όγκο) μετρητή οξυγόνου, και θα γίνεται επαλήθευση με τον μετρητή οξυγόνου της δεξαμενής , όπου θα χρησιμοποιούνται οι συντελεστές 1</w:t>
            </w:r>
            <w:r>
              <w:rPr>
                <w:rFonts w:cs="Arial"/>
                <w:sz w:val="20"/>
                <w:szCs w:val="20"/>
              </w:rPr>
              <w:t>Kgr</w:t>
            </w:r>
            <w:r>
              <w:rPr>
                <w:rFonts w:cs="Arial"/>
                <w:sz w:val="20"/>
                <w:szCs w:val="20"/>
                <w:lang w:val="el-GR"/>
              </w:rPr>
              <w:t xml:space="preserve"> = 0.877 </w:t>
            </w:r>
            <w:r>
              <w:rPr>
                <w:rFonts w:cs="Arial"/>
                <w:sz w:val="20"/>
                <w:szCs w:val="20"/>
              </w:rPr>
              <w:t>Lit</w:t>
            </w:r>
            <w:r>
              <w:rPr>
                <w:rFonts w:cs="Arial"/>
                <w:sz w:val="20"/>
                <w:szCs w:val="20"/>
                <w:lang w:val="el-GR"/>
              </w:rPr>
              <w:t xml:space="preserve"> υγρού και 0.763 </w:t>
            </w:r>
            <w:r>
              <w:rPr>
                <w:rFonts w:cs="Arial"/>
                <w:sz w:val="20"/>
                <w:szCs w:val="20"/>
              </w:rPr>
              <w:t>m</w:t>
            </w:r>
            <w:r>
              <w:rPr>
                <w:rFonts w:cs="Arial"/>
                <w:sz w:val="20"/>
                <w:szCs w:val="20"/>
                <w:lang w:val="el-GR"/>
              </w:rPr>
              <w:t xml:space="preserve">3 αερίου οξυγόνου. Επιπλέον κάθε νοσοκομείο έχει την δυνατότητα να ελέγχει τις </w:t>
            </w:r>
            <w:r>
              <w:rPr>
                <w:rFonts w:cs="Arial"/>
                <w:sz w:val="20"/>
                <w:szCs w:val="20"/>
                <w:lang w:val="el-GR"/>
              </w:rPr>
              <w:lastRenderedPageBreak/>
              <w:t xml:space="preserve">παραδιδόμενες ποσότητες και με άλλες μεθόδους, όπως ζύγιση με ζυγολόγια που θα λαμβάνονται από πιστοποιημένες γεφυροπλάστιγγες, με δαπάνες του προμηθευτή.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lastRenderedPageBreak/>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162"/>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lastRenderedPageBreak/>
              <w:t xml:space="preserve">3. Τα βυτιοφόρα θα έχουν πιστοποιητικά έγκρισης </w:t>
            </w:r>
            <w:r>
              <w:rPr>
                <w:rFonts w:cs="Arial"/>
                <w:sz w:val="20"/>
                <w:szCs w:val="20"/>
              </w:rPr>
              <w:t>ADR</w:t>
            </w:r>
            <w:r>
              <w:rPr>
                <w:rFonts w:cs="Arial"/>
                <w:sz w:val="20"/>
                <w:szCs w:val="20"/>
                <w:lang w:val="el-GR"/>
              </w:rPr>
              <w:t xml:space="preserve"> οχημάτων μεταφοράς επικινδύνων φορτίων.</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308"/>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4.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Pr>
                <w:rFonts w:cs="Arial"/>
                <w:sz w:val="20"/>
                <w:szCs w:val="20"/>
              </w:rPr>
              <w:t>O</w:t>
            </w:r>
            <w:r>
              <w:rPr>
                <w:rFonts w:cs="Arial"/>
                <w:sz w:val="20"/>
                <w:szCs w:val="20"/>
                <w:lang w:val="el-GR"/>
              </w:rPr>
              <w:t xml:space="preserve"> προμηθευτής είναι υπεύθυνος για την έκδοση άδειας λειτουργίας της δεξαμενής.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698"/>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5. Η δεξαμενή θα συνοδεύεται με όλα τα αναγκαία όργανα και εξαρτήματα (τα οποία θα ευρίσκονται όλα εντός της περίφραξης) όπως: εξατμιστή μεγέθους κατάλληλου ώστε το υγρό οξυγόνο να έχει πλήρως αεριοποιηθεί και να έχει την θερμοκρασία περιβάλλοντος προτού φθάσει στα όργανα του δικτύου κατανάλωσης, όργανα ρυθμίσεως της πίεσης, ασφαλιστικές δικλείδες υπερπίεσης και υπερπλήρωσης, στόμια και όργανα πλήρωσης, έξοδο προς το κενό, βαλβίδα αντεπιστροφής, μανόμετρο ένδειξης της αερίου φάσης , δείκτης στάθμης υγρού, διακόπτες σφαιρικού βαρέως τύπου, εναλλάκτη ρύθμισης της πίεσης της δεξαμενής, ρουμπινέ υπερχείλισης, μειωτή κατάλληλης παροχής για ρύθμιση της πίεσης του δικτύου με πλήρη εφεδρική διάταξη, απαραίτητα για την διασφάλιση της ορθής λειτουργίας και ασφάλειας.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62"/>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lastRenderedPageBreak/>
              <w:t>6. Η δεξαμενή θα έχει όλα τα από το νόμο απαιτούμενα πιστοποιητικά και άδειες ώστε να λειτουργεί νόμιμα, και μαζί με τα εξαρτήματα και τα όργανα της ,να είναι πιστοποιημένα προϊόντα και να ανταποκρίνονται στα διεθνή πρότυπα, τ</w:t>
            </w:r>
            <w:r>
              <w:rPr>
                <w:rFonts w:cs="Arial"/>
                <w:sz w:val="20"/>
                <w:szCs w:val="20"/>
              </w:rPr>
              <w:t>o</w:t>
            </w:r>
            <w:r>
              <w:rPr>
                <w:rFonts w:cs="Arial"/>
                <w:sz w:val="20"/>
                <w:szCs w:val="20"/>
                <w:lang w:val="el-GR"/>
              </w:rPr>
              <w:t xml:space="preserve">υς κανονισμούς ΕΛΟΤ ΕΝ </w:t>
            </w:r>
            <w:r>
              <w:rPr>
                <w:rFonts w:cs="Arial"/>
                <w:sz w:val="20"/>
                <w:szCs w:val="20"/>
              </w:rPr>
              <w:t>ISO</w:t>
            </w:r>
            <w:r>
              <w:rPr>
                <w:rFonts w:cs="Arial"/>
                <w:sz w:val="20"/>
                <w:szCs w:val="20"/>
                <w:lang w:val="el-GR"/>
              </w:rPr>
              <w:t xml:space="preserve"> 7396-1,2 και να φέρουν </w:t>
            </w:r>
            <w:r>
              <w:rPr>
                <w:rFonts w:cs="Arial"/>
                <w:sz w:val="20"/>
                <w:szCs w:val="20"/>
              </w:rPr>
              <w:t>CE</w:t>
            </w:r>
            <w:r>
              <w:rPr>
                <w:rFonts w:cs="Arial"/>
                <w:sz w:val="20"/>
                <w:szCs w:val="20"/>
                <w:lang w:val="el-GR"/>
              </w:rPr>
              <w:t xml:space="preserve"> </w:t>
            </w:r>
            <w:r>
              <w:rPr>
                <w:rFonts w:cs="Arial"/>
                <w:sz w:val="20"/>
                <w:szCs w:val="20"/>
              </w:rPr>
              <w:t>MARK</w:t>
            </w:r>
            <w:r>
              <w:rPr>
                <w:rFonts w:cs="Arial"/>
                <w:sz w:val="20"/>
                <w:szCs w:val="20"/>
                <w:lang w:val="el-GR"/>
              </w:rPr>
              <w:t xml:space="preserve">.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601"/>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7. Η δεξαμενή υγρού οξυγόνου θα είναι χωρητικότητας για το νοσοκομείο Αγ Νικολάου άνω των 10,000 λίτρων, και για τα νοσοκομεία Νεαπολέως,Σητείας, Ιεράπετρας άνω των 5,000 λίτρων.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660"/>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8. Σε περίπτωση που ένα νοσοκομείο το απαιτήσει, ο προμηθευτής είναι υποχρεωμένος να τοποθετήσει και δεύτερη δεξαμενή. Η μεταφορά και εγκατάσταση της δεξαμενής και η σύνδεσή της με το δίκτυο του Νοσοκομείου θα γίνει εξ ολοκλήρου με έξοδα του προμηθευτή σε χώρο και πάνω σε ειδική βάση σκυροδέματος που έχει κατασκευαστεί για τον σκοπό αυτό.</w:t>
            </w:r>
          </w:p>
        </w:tc>
        <w:tc>
          <w:tcPr>
            <w:tcW w:w="1440" w:type="dxa"/>
            <w:tcBorders>
              <w:top w:val="single" w:sz="4" w:space="0" w:color="auto"/>
              <w:left w:val="single" w:sz="4" w:space="0" w:color="auto"/>
              <w:bottom w:val="single" w:sz="4" w:space="0" w:color="auto"/>
              <w:right w:val="single" w:sz="4" w:space="0" w:color="auto"/>
            </w:tcBorders>
            <w:vAlign w:val="center"/>
          </w:tcPr>
          <w:p w:rsidR="004264ED" w:rsidRDefault="004264ED" w:rsidP="009C6570">
            <w:pPr>
              <w:spacing w:line="276" w:lineRule="auto"/>
              <w:jc w:val="left"/>
              <w:rPr>
                <w:rFonts w:cs="Arial"/>
                <w:color w:val="000000"/>
                <w:sz w:val="20"/>
                <w:szCs w:val="20"/>
                <w:lang w:val="el-GR"/>
              </w:rPr>
            </w:pPr>
            <w:r>
              <w:rPr>
                <w:rFonts w:cs="Arial"/>
                <w:sz w:val="20"/>
                <w:szCs w:val="20"/>
                <w:lang w:val="el-GR"/>
              </w:rPr>
              <w:t>Υγρό Οξυγόνο – δεξαμενή υγρού οξυγόνου</w:t>
            </w:r>
          </w:p>
          <w:p w:rsidR="004264ED" w:rsidRDefault="004264ED" w:rsidP="009C6570">
            <w:pPr>
              <w:spacing w:line="276" w:lineRule="auto"/>
              <w:jc w:val="left"/>
              <w:rPr>
                <w:sz w:val="20"/>
                <w:szCs w:val="20"/>
                <w:lang w:val="el-GR"/>
              </w:rPr>
            </w:pP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5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9. Ο προμηθευτής είναι υποχρεωμένος να ελέγχει τις δεξαμενές τουλάχιστον μηνιαίως και να τηρεί για τον λόγο αυτό ειδικό βιβλίο. Η συντήρηση και επισκευή της δεξαμενής και των εξαρτημάτων της είναι ευθύνη του προμηθευτή και τα έξοδα βαρύνουν τον ίδιο.</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599"/>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10. Ο προμηθευτής πρέπει να διαθέτει στην Κρήτη τεχνική κάλυψη όλο το 24ωρο. Δεσμεύεται επίσης να διαθέσει στα Νοσοκομεία όλες τις απαραίτητες πληροφορίες για την εκπαίδευση του τεχνικού τους προσωπικού. Σε περίπτωση βλάβης ο τεχνικός του προμηθευτή πρέπει να βρίσκεται στο νοσοκομείο το αργότερο εντός 5 ωρών από την αναφορά της.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431"/>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11. Η πίεση της δεξαμενής θα ρυθμίζεται από τον προμηθευτή σύμφωνα με τις απαιτήσεις του δικτύου διανομής και διατηρείται σταθερή αυτόματα. Η λειτουργία της δεξαμενής δεν θα απαιτεί κανένα απολύτως χειρισμό από το προσωπικό του Νοσοκομείου, το οποίο θα παρακολουθεί μόνο τον δείκτη περιεχομένου της δεξαμενής και την πίεσή της.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49"/>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12. Η δεξαμενή θα παρέχεται στο Νοσοκομείο έναντι μηνιαίου μισθώματος και θα παραμένει στην ιδιοκτησία της αναδόχου Εταιρείας καθ όλη την διάρκεια της σύμβασης. Μετά την λήξη της σύμβασης θα αποξηλούται και θα επιστρέφεται με έξοδα του προμηθευτή.</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070"/>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13. Οι προσφορές θα περιέχουν πλήρη τεχνική περιγραφή και έντυπα παρουσίασης της δεξαμενής και των εξαρτημάτων της καθώς και κατασκευαστικά στοιχεία και έντυπα ελέγχου και δοκιμών.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317"/>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lastRenderedPageBreak/>
              <w:t>14. Ο μειοδότης θα προκύψει από το κόστος του παραδιδόμενου υγρού οξυγόνου με βάση της ετήσιες εκτιμήσεις ποσοτήτων όλων των Νοσοκομείων του Γ.Ν. Λασιθίου – Γ.Ν.-Κ.Υ.Νεαπόλεως «Διαλυνάκειο και από το κόστος των ενοικίων των δεξαμενών.</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lang w:val="el-GR"/>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rPr>
              <w:t> </w:t>
            </w:r>
          </w:p>
        </w:tc>
      </w:tr>
      <w:tr w:rsidR="004264ED" w:rsidTr="009C657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1.</w:t>
            </w:r>
            <w:r>
              <w:rPr>
                <w:rFonts w:cs="Arial"/>
                <w:sz w:val="20"/>
                <w:szCs w:val="20"/>
              </w:rPr>
              <w:t> </w:t>
            </w:r>
            <w:r>
              <w:rPr>
                <w:rFonts w:cs="Arial"/>
                <w:sz w:val="20"/>
                <w:szCs w:val="20"/>
                <w:lang w:val="el-GR"/>
              </w:rPr>
              <w:t>Αέριο οξυγόνο ιατρικής χρήσης, σύμφωνο με τις προδιαγραφές του ΕΟΦ και με καθαρότητα μεγαλύτερη από 99,5% κατ’ όγκο παραδοτέο σε φιάλες.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2.</w:t>
            </w:r>
            <w:r>
              <w:rPr>
                <w:rFonts w:cs="Arial"/>
                <w:sz w:val="20"/>
                <w:szCs w:val="20"/>
              </w:rPr>
              <w:t> </w:t>
            </w:r>
            <w:r>
              <w:rPr>
                <w:rFonts w:cs="Arial"/>
                <w:sz w:val="20"/>
                <w:szCs w:val="20"/>
                <w:lang w:val="el-GR"/>
              </w:rPr>
              <w:t>Η καθαρότητα των λοιπών αερίων φαίνεται στον αναλυτικό κατάλογο των αερίων. Όπου δεν αναφέρεται καθαρότητα αυτή νοείται ότι είναι η ελάχιστη καθαρότητα που προδιαγράφει ο ΕΟΦ.</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977"/>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3.</w:t>
            </w:r>
            <w:r>
              <w:rPr>
                <w:rFonts w:cs="Arial"/>
                <w:sz w:val="20"/>
                <w:szCs w:val="20"/>
              </w:rPr>
              <w:t> </w:t>
            </w:r>
            <w:r>
              <w:rPr>
                <w:rFonts w:cs="Arial"/>
                <w:sz w:val="20"/>
                <w:szCs w:val="20"/>
                <w:lang w:val="el-GR"/>
              </w:rPr>
              <w:t xml:space="preserve">Εάν το αέριο είναι σε υγρή φάση η τιμή θα δίδεται υποχρεωτικά σε </w:t>
            </w:r>
            <w:r>
              <w:rPr>
                <w:rFonts w:cs="Arial"/>
                <w:sz w:val="20"/>
                <w:szCs w:val="20"/>
              </w:rPr>
              <w:t>kg</w:t>
            </w:r>
            <w:r>
              <w:rPr>
                <w:rFonts w:cs="Arial"/>
                <w:sz w:val="20"/>
                <w:szCs w:val="20"/>
                <w:lang w:val="el-GR"/>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834"/>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4.</w:t>
            </w:r>
            <w:r>
              <w:rPr>
                <w:rFonts w:cs="Arial"/>
                <w:sz w:val="20"/>
                <w:szCs w:val="20"/>
              </w:rPr>
              <w:t> </w:t>
            </w:r>
            <w:r>
              <w:rPr>
                <w:rFonts w:cs="Arial"/>
                <w:sz w:val="20"/>
                <w:szCs w:val="20"/>
                <w:lang w:val="el-GR"/>
              </w:rPr>
              <w:t xml:space="preserve">Εάν είναι σε αέρια φάση η τιμή θα δίδεται υποχρεωτικά ανά </w:t>
            </w:r>
            <w:r>
              <w:rPr>
                <w:rFonts w:cs="Arial"/>
                <w:sz w:val="20"/>
                <w:szCs w:val="20"/>
              </w:rPr>
              <w:t>m</w:t>
            </w:r>
            <w:r>
              <w:rPr>
                <w:rFonts w:cs="Arial"/>
                <w:sz w:val="20"/>
                <w:szCs w:val="20"/>
                <w:lang w:val="el-GR"/>
              </w:rPr>
              <w:t>3.</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5.</w:t>
            </w:r>
            <w:r>
              <w:rPr>
                <w:rFonts w:cs="Arial"/>
                <w:sz w:val="20"/>
                <w:szCs w:val="20"/>
              </w:rPr>
              <w:t> </w:t>
            </w:r>
            <w:r>
              <w:rPr>
                <w:rFonts w:cs="Arial"/>
                <w:sz w:val="20"/>
                <w:szCs w:val="20"/>
                <w:lang w:val="el-GR"/>
              </w:rPr>
              <w:t>Σε περίπτωση που κάποιο αέριο προσφέρεται υποχρεωτικά με την φιάλη του, η τιμή θα επιβαρύνει το αέριο και δεν θα δίνεται ξεχωριστά τιμή για το αέριο και ξεχωριστά για την φιάλη.</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6.</w:t>
            </w:r>
            <w:r>
              <w:rPr>
                <w:rFonts w:cs="Arial"/>
                <w:sz w:val="20"/>
                <w:szCs w:val="20"/>
              </w:rPr>
              <w:t> </w:t>
            </w:r>
            <w:r>
              <w:rPr>
                <w:rFonts w:cs="Arial"/>
                <w:sz w:val="20"/>
                <w:szCs w:val="20"/>
                <w:lang w:val="el-GR"/>
              </w:rPr>
              <w:t xml:space="preserve">Ο προμηθευτής υποχρεούται: να υποβάλει τις φιάλες σε υδραυλική δοκιμή, να τις βάφει, να αντικαθιστά τα εξαρτήματα που έχουν υποστεί φθορά (π.χ. κλείστρα), κάθε φορά που αυτό κρίνεται αναγκαίο σύμφωνα με την οδηγία ΕΛΟΤ ΕΝ </w:t>
            </w:r>
            <w:r>
              <w:rPr>
                <w:rFonts w:cs="Arial"/>
                <w:sz w:val="20"/>
                <w:szCs w:val="20"/>
              </w:rPr>
              <w:t>ISO</w:t>
            </w:r>
            <w:r>
              <w:rPr>
                <w:rFonts w:cs="Arial"/>
                <w:sz w:val="20"/>
                <w:szCs w:val="20"/>
                <w:lang w:val="el-GR"/>
              </w:rPr>
              <w:t xml:space="preserve"> 7396-1,2, για τον λόγο αυτό θα καταθέσει προσφορά για τις εργασίες που τυχόν θα γίνουν και για τα υλικά που τυχόν θα χρησιμοποιηθούν.</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143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w:t>
            </w:r>
            <w:r>
              <w:rPr>
                <w:sz w:val="20"/>
                <w:szCs w:val="20"/>
              </w:rPr>
              <w:t>       </w:t>
            </w:r>
            <w:r>
              <w:rPr>
                <w:sz w:val="20"/>
                <w:szCs w:val="20"/>
                <w:lang w:val="el-GR"/>
              </w:rPr>
              <w:t xml:space="preserve"> Οι παραγγελίες θα γίνονται από το Νοσοκομείο με Φαξ και μόνον σε εξαιρετικές περιπτώσεις τηλεφωνικά και φέρουν τις  υπογραφές των αρμόδιων οργάνων ήτοι, του Δ/ντού Τεχνικών Υπηρεσιών, του Προϊστάμενου Οικονομικών υπηρεσιών και του Διοικητικού Διευθυντού του Νοσοκομείου. </w:t>
            </w:r>
          </w:p>
        </w:tc>
        <w:tc>
          <w:tcPr>
            <w:tcW w:w="1440" w:type="dxa"/>
            <w:tcBorders>
              <w:top w:val="single" w:sz="4" w:space="0" w:color="auto"/>
              <w:left w:val="single" w:sz="4" w:space="0" w:color="auto"/>
              <w:bottom w:val="single" w:sz="4" w:space="0" w:color="auto"/>
              <w:right w:val="single" w:sz="4" w:space="0" w:color="auto"/>
            </w:tcBorders>
            <w:vAlign w:val="center"/>
          </w:tcPr>
          <w:p w:rsidR="004264ED" w:rsidRDefault="004264ED" w:rsidP="009C6570">
            <w:pPr>
              <w:spacing w:line="276" w:lineRule="auto"/>
              <w:jc w:val="left"/>
              <w:rPr>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511"/>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2.</w:t>
            </w:r>
            <w:r>
              <w:rPr>
                <w:sz w:val="20"/>
                <w:szCs w:val="20"/>
              </w:rPr>
              <w:t>       </w:t>
            </w:r>
            <w:r>
              <w:rPr>
                <w:sz w:val="20"/>
                <w:szCs w:val="20"/>
                <w:lang w:val="el-GR"/>
              </w:rPr>
              <w:t xml:space="preserve"> Οι παραδόσεις θα γίνονται τμηματικά για το μεν  Υγρό Οξυγόνο πάντοτε εντός 48 ωρών από την παραγγελία για τα δε υπόλοιπα αέρια ως εξής: ΑΓΙΟΣ ΝΙΚΟΛΑΟΣ, ΝΕΑΠΟΛΗΣ εντός 48 ωρών, ΣΗΤΕΙΑ ΙΕΡΑΠΕΤΡΑ εντός 72 ωρών. Σε περίπτωση καθυστέρησης στην παράδοση ο προμηθευτής υπόκειται σε πρόστιμο έως και 5.000 ευρώ και με επιφύλαξη για κάθε άλλη ζημία που θα υποστεί το Νοσοκομείο.  Σε περίπτωση που ο προμηθευτής καθυστερήσει να  παραδώσει το </w:t>
            </w:r>
            <w:r>
              <w:rPr>
                <w:sz w:val="20"/>
                <w:szCs w:val="20"/>
                <w:lang w:val="el-GR"/>
              </w:rPr>
              <w:lastRenderedPageBreak/>
              <w:t>Υγρό οξυγόνο ή τα αέρια εκτός των παραπάνω χρονικών ορίων το Νοσοκομείο μπορεί να τον κηρύξει έκπτωτο.</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lastRenderedPageBreak/>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924"/>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lastRenderedPageBreak/>
              <w:t>3.</w:t>
            </w:r>
            <w:r>
              <w:rPr>
                <w:sz w:val="20"/>
                <w:szCs w:val="20"/>
              </w:rPr>
              <w:t>       </w:t>
            </w:r>
            <w:r>
              <w:rPr>
                <w:sz w:val="20"/>
                <w:szCs w:val="20"/>
                <w:lang w:val="el-GR"/>
              </w:rPr>
              <w:t xml:space="preserve"> Ο προμηθευτής υποχρεούται να παραδώσει τα αέρια σύμφωνα με τις τεχνικές προδιαγραφές της διακήρυξης και η οριστική ποσοτική και ποιοτική παραλαβή θα γίνεται από επιτροπή που συστήνεται για τον σκοπό αυτό.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5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4.</w:t>
            </w:r>
            <w:r>
              <w:rPr>
                <w:sz w:val="20"/>
                <w:szCs w:val="20"/>
              </w:rPr>
              <w:t>     </w:t>
            </w:r>
            <w:r>
              <w:rPr>
                <w:sz w:val="20"/>
                <w:szCs w:val="20"/>
                <w:lang w:val="el-GR"/>
              </w:rPr>
              <w:t xml:space="preserve">Σε περίπτωση όπου απορριφθεί η παραλαβή ποσότητος ο προμηθευτής είναι υποχρεωμένος να την αντικαταστήσει εντός των προβλεπομένων χρονικών διαστημάτων που αναφέρονται στην παρ. 2, ειδάλλως θα κηρυχθεί έκπτωτος.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4644"/>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5.</w:t>
            </w:r>
            <w:r>
              <w:rPr>
                <w:sz w:val="20"/>
                <w:szCs w:val="20"/>
              </w:rPr>
              <w:t>      </w:t>
            </w:r>
            <w:r>
              <w:rPr>
                <w:sz w:val="20"/>
                <w:szCs w:val="20"/>
                <w:lang w:val="el-GR"/>
              </w:rPr>
              <w:t xml:space="preserve"> Στην περίπτωση που υποβάλλεται προσφορά από προμηθευτή που δεν είναι ο ίδιος κατασκευαστής του  τελικού προϊόντος, προσκομίζονται από τον προμηθευτή μαζί με την προσφορά του, σύμφωνα με τους όρους και τις προϋποθέσεις του άρθρου 8α παρ.2 του Π.Δ 118/07, τα  δικαιολογητικά των παρ. δ, ε και ζ του άρθρου 8 παρ.2 του Π.Δ 118/07 που αφορούν μόνο τον  κατασκευαστή. Συγκεκριμένα: α) Περιγραφή του τεχνικού εξοπλισμού της επιχείρησης και των μέτρων που λαμβάνει ο προμηθευτής για την εξασφάλιση της ποιότητας. β)Κατάσταση του τεχνικού προσωπικού της επιχείρησης, που θα ασχοληθεί κατά την παραγωγή του προς προμήθεια υλικού, κατά ειδικότητα, ανεξάρτητα από την συμβατική σχέση τους με την επιχείρηση, ιδίως δε των υπευθύνων για τον έλεγχο της ποιότητας γ) Πιστοποιητικά που εκδίδονται από επίσημα γραφεία ποιοτικού ελέγχου ή αρμόδιες Υπηρεσίες, αναγνωρισμένων ικανοτήτων, που να βεβαιώνουν την καταλληλότητα των υλικών, επαληθευμένη με παραπομπές σε  ορισμένες προδιαγραφές ή πρότυπα των προϊόντων, όταν απαιτούνται από την Υπηρεσία κατά τα ειδικότερα  οριζόμενα στο άρθρο 9 του ΠΔ 118/07</w:t>
            </w:r>
            <w:r>
              <w:rPr>
                <w:rStyle w:val="ad"/>
                <w:sz w:val="20"/>
                <w:szCs w:val="20"/>
                <w:lang w:val="el-GR"/>
              </w:rPr>
              <w:footnoteReference w:id="1"/>
            </w:r>
            <w:r>
              <w:rPr>
                <w:sz w:val="20"/>
                <w:szCs w:val="20"/>
                <w:lang w:val="el-GR"/>
              </w:rPr>
              <w:t xml:space="preserve">. </w:t>
            </w:r>
          </w:p>
        </w:tc>
        <w:tc>
          <w:tcPr>
            <w:tcW w:w="1440" w:type="dxa"/>
            <w:tcBorders>
              <w:top w:val="single" w:sz="4" w:space="0" w:color="auto"/>
              <w:left w:val="single" w:sz="4" w:space="0" w:color="auto"/>
              <w:bottom w:val="single" w:sz="4" w:space="0" w:color="auto"/>
              <w:right w:val="single" w:sz="4" w:space="0" w:color="auto"/>
            </w:tcBorders>
            <w:vAlign w:val="center"/>
          </w:tcPr>
          <w:p w:rsidR="004264ED" w:rsidRDefault="004264ED" w:rsidP="009C6570">
            <w:pPr>
              <w:spacing w:line="276" w:lineRule="auto"/>
              <w:jc w:val="left"/>
              <w:rPr>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708"/>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6.</w:t>
            </w:r>
            <w:r>
              <w:rPr>
                <w:sz w:val="20"/>
                <w:szCs w:val="20"/>
              </w:rPr>
              <w:t>       </w:t>
            </w:r>
            <w:r>
              <w:rPr>
                <w:sz w:val="20"/>
                <w:szCs w:val="20"/>
                <w:lang w:val="el-GR"/>
              </w:rPr>
              <w:t xml:space="preserve"> Στην τιμή που θα δοθεί θα περιλαμβάνεται η παραλαβή και η παράδοση και το κόστος της μεταφοράς στο νοσοκομείο.</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908"/>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lastRenderedPageBreak/>
              <w:t>7.</w:t>
            </w:r>
            <w:r>
              <w:rPr>
                <w:sz w:val="20"/>
                <w:szCs w:val="20"/>
              </w:rPr>
              <w:t>       </w:t>
            </w:r>
            <w:r>
              <w:rPr>
                <w:sz w:val="20"/>
                <w:szCs w:val="20"/>
                <w:lang w:val="el-GR"/>
              </w:rPr>
              <w:t xml:space="preserve"> Το αέριο θα συνοδεύεται υποχρεωτικά από πιστοποιητικά του οίκου παραγωγής και εμφιάλωσης και θα αναγράφεται η ακριβής ανάλυση και καθαρότητα.</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142"/>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8.</w:t>
            </w:r>
            <w:r>
              <w:rPr>
                <w:sz w:val="20"/>
                <w:szCs w:val="20"/>
              </w:rPr>
              <w:t>       </w:t>
            </w:r>
            <w:r>
              <w:rPr>
                <w:sz w:val="20"/>
                <w:szCs w:val="20"/>
                <w:lang w:val="el-GR"/>
              </w:rPr>
              <w:t xml:space="preserve"> Ο προμηθευτής οφείλει να προσκομίσει με ποινή αποκλεισμού: α. άδεια λειτουργίας εγκατάστασης παραγωγής και πλήρωσης φιαλών πεπιεσμένων αερίων (ΥΒΕΤ),  β.  εγκεκριμένο κανονισμό λειτουργίας κέντρου επανελέγχου φιαλών (ΕΒΕΤΑΜ),  γ. άδεια παραγωγής εμφιάλωσης και διακίνησης ιατρικών αερίων για κάθε αέριο (ΕΟΦ), δ. πιστοποίηση κατά </w:t>
            </w:r>
            <w:r>
              <w:rPr>
                <w:sz w:val="20"/>
                <w:szCs w:val="20"/>
              </w:rPr>
              <w:t>ISO</w:t>
            </w:r>
            <w:r>
              <w:rPr>
                <w:sz w:val="20"/>
                <w:szCs w:val="20"/>
                <w:lang w:val="el-GR"/>
              </w:rPr>
              <w:t xml:space="preserve"> 9001:2000. επίσης για τα υλικά που θα εγκαταστήσει ή θα χρησιμοποιήσει(εκτός αερίων)  πρέπει να φέρουν την σήμανση: </w:t>
            </w:r>
            <w:r>
              <w:rPr>
                <w:sz w:val="20"/>
                <w:szCs w:val="20"/>
              </w:rPr>
              <w:t>CE</w:t>
            </w:r>
            <w:r>
              <w:rPr>
                <w:sz w:val="20"/>
                <w:szCs w:val="20"/>
                <w:lang w:val="el-GR"/>
              </w:rPr>
              <w:t xml:space="preserve"> – </w:t>
            </w:r>
            <w:r>
              <w:rPr>
                <w:sz w:val="20"/>
                <w:szCs w:val="20"/>
              </w:rPr>
              <w:t>MARK</w:t>
            </w:r>
            <w:r>
              <w:rPr>
                <w:sz w:val="20"/>
                <w:szCs w:val="20"/>
                <w:lang w:val="el-GR"/>
              </w:rPr>
              <w:t xml:space="preserve">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054"/>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9.</w:t>
            </w:r>
            <w:r>
              <w:rPr>
                <w:sz w:val="20"/>
                <w:szCs w:val="20"/>
              </w:rPr>
              <w:t>       </w:t>
            </w:r>
            <w:r>
              <w:rPr>
                <w:sz w:val="20"/>
                <w:szCs w:val="20"/>
                <w:lang w:val="el-GR"/>
              </w:rPr>
              <w:t xml:space="preserve"> Για τα αέρια που ο προμηθευτής τα εμπορεύεται και δεν είναι ο ίδιος παραγωγός οφείλει να προσκομίσει τις αντίστοιχες άδειες και πιστοποιητικά από την παραγωγό εταιρία.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623"/>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10.</w:t>
            </w:r>
            <w:r>
              <w:rPr>
                <w:sz w:val="20"/>
                <w:szCs w:val="20"/>
              </w:rPr>
              <w:t>    </w:t>
            </w:r>
            <w:r>
              <w:rPr>
                <w:sz w:val="20"/>
                <w:szCs w:val="20"/>
                <w:lang w:val="el-GR"/>
              </w:rPr>
              <w:t xml:space="preserve">  Ο προμηθευτής οφείλει να εφαρμόζει τις ισχύουσες διατάξεις περί των όρων διακίνησης αποθήκευσης και ελέγχου των φιαλών αερίων κάθε φορά που θα παραλαμβάνει φιάλες προς πλήρωση . Τυχόν αποστολή φιαλών που δεν θα έχουν τηρηθεί οι διατάξεις της σχετικής νομοθεσίας «περί επανελέγχου φιαλών πεπιεσμένων αερίων» δεν θα παραλαμβάνονται και θα είναι αιτία καταγγελίας της  σύμβασης.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45"/>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11.</w:t>
            </w:r>
            <w:r>
              <w:rPr>
                <w:sz w:val="20"/>
                <w:szCs w:val="20"/>
              </w:rPr>
              <w:t>    </w:t>
            </w:r>
            <w:r>
              <w:rPr>
                <w:sz w:val="20"/>
                <w:szCs w:val="20"/>
                <w:lang w:val="el-GR"/>
              </w:rPr>
              <w:t xml:space="preserve"> Για λόγους αποτελεσματικότερης λειτουργίας και διασφάλισης της ποιότητος του Οξυγόνου, στην περίπτωση ισοτιμίας ανάμεσα σε εταιρεία παραγωγής και σε εταιρεία μεταπώλησης, θα προτιμηθεί η πρώτη.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020"/>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12.</w:t>
            </w:r>
            <w:r>
              <w:rPr>
                <w:sz w:val="20"/>
                <w:szCs w:val="20"/>
              </w:rPr>
              <w:t>    </w:t>
            </w:r>
            <w:r>
              <w:rPr>
                <w:sz w:val="20"/>
                <w:szCs w:val="20"/>
                <w:lang w:val="el-GR"/>
              </w:rPr>
              <w:t xml:space="preserve"> Οι εταιρείες θα πρέπει να έχουν αντιπρόσωπο και τεχνική υποστήριξη στην Κρήτη και πρέπει να πιστοποιείται με υπεύθυνη δήλωση.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409"/>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13.</w:t>
            </w:r>
            <w:r>
              <w:rPr>
                <w:sz w:val="20"/>
                <w:szCs w:val="20"/>
              </w:rPr>
              <w:t>    </w:t>
            </w:r>
            <w:r>
              <w:rPr>
                <w:sz w:val="20"/>
                <w:szCs w:val="20"/>
                <w:lang w:val="el-GR"/>
              </w:rPr>
              <w:t xml:space="preserve">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θα απορρίπτετε  ως απαράδεκτη. </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3386"/>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lastRenderedPageBreak/>
              <w:t>14.</w:t>
            </w:r>
            <w:r>
              <w:rPr>
                <w:sz w:val="20"/>
                <w:szCs w:val="20"/>
              </w:rPr>
              <w:t>    </w:t>
            </w:r>
            <w:r>
              <w:rPr>
                <w:sz w:val="20"/>
                <w:szCs w:val="20"/>
                <w:lang w:val="el-GR"/>
              </w:rPr>
              <w:t xml:space="preserve">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τον φορέα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έχει αποδεχθεί έναντι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62"/>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15.</w:t>
            </w:r>
            <w:r>
              <w:rPr>
                <w:sz w:val="20"/>
                <w:szCs w:val="20"/>
              </w:rPr>
              <w:t>    </w:t>
            </w:r>
            <w:r>
              <w:rPr>
                <w:sz w:val="20"/>
                <w:szCs w:val="20"/>
                <w:lang w:val="el-GR"/>
              </w:rPr>
              <w:t xml:space="preserve"> Σε  κάθε περίπτωση ο προμηθευτής οφείλει να προμηθεύσει  το Νοσοκομείο με οξυγόνο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157"/>
        </w:trPr>
        <w:tc>
          <w:tcPr>
            <w:tcW w:w="487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16. Επειδή το Νοσοκομείο βρίσκεται σε Νησί και οι μεταφορές των Αερίων πρέπει να γίνονται με ειδικά πλοία που μεταφέρουν επικίνδυνα φορτία, να διευκρινίζεται και να τεκμηριώνεται από την Προμηθεύτρια Εταιρεία με ποιο τρόπο,  θα διασφαλίζεται η απρόσκοπτη και αδιάλειπτη προμήθεια των αερίων σε περίπτωση απαγορευτικού πλεύσης, απεργίας ή άλλης αιτίας  (πχ διαθέτοντας επαρκείς αποθηκευτικούς χώρους στην Κρήτη). Σε κάθε περίπτωση η επιτροπή διενέργειας του Διαγωνισμού θα κρίνει εάν η τεκμηρίωση είναι επαρκής.</w:t>
            </w:r>
          </w:p>
        </w:tc>
        <w:tc>
          <w:tcPr>
            <w:tcW w:w="1440"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40"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6"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bl>
    <w:p w:rsidR="004264ED" w:rsidRDefault="004264ED" w:rsidP="004264ED">
      <w:pPr>
        <w:suppressAutoHyphens w:val="0"/>
        <w:autoSpaceDE w:val="0"/>
        <w:spacing w:before="57" w:after="57"/>
        <w:rPr>
          <w:rFonts w:eastAsia="SimSun"/>
          <w:szCs w:val="22"/>
          <w:lang w:val="el-GR"/>
        </w:rPr>
      </w:pPr>
      <w:r>
        <w:rPr>
          <w:rFonts w:eastAsia="SimSun"/>
          <w:szCs w:val="22"/>
          <w:lang w:val="el-GR"/>
        </w:rPr>
        <w:t>Προαιρέσεις</w:t>
      </w:r>
    </w:p>
    <w:p w:rsidR="004264ED" w:rsidRPr="006D56B4" w:rsidRDefault="004264ED" w:rsidP="004264ED">
      <w:pPr>
        <w:rPr>
          <w:lang w:val="el-GR"/>
        </w:rPr>
      </w:pPr>
      <w:r w:rsidRPr="006D56B4">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4264ED" w:rsidRPr="006D56B4" w:rsidRDefault="004264ED" w:rsidP="004264ED">
      <w:pPr>
        <w:rPr>
          <w:lang w:val="el-GR"/>
        </w:rPr>
      </w:pPr>
      <w:r w:rsidRPr="006D56B4">
        <w:rPr>
          <w:lang w:val="el-GR"/>
        </w:rPr>
        <w:t xml:space="preserve">Αξία δικαιώματος προαίρεσης </w:t>
      </w:r>
      <w:r w:rsidRPr="00D92AE7">
        <w:rPr>
          <w:lang w:val="el-GR"/>
        </w:rPr>
        <w:t xml:space="preserve">99.650,36 </w:t>
      </w:r>
      <w:r w:rsidRPr="006D56B4">
        <w:rPr>
          <w:lang w:val="el-GR"/>
        </w:rPr>
        <w:t>€ ευρώ πλέον Φ.Π.Α.</w:t>
      </w:r>
    </w:p>
    <w:p w:rsidR="004264ED" w:rsidRPr="006D56B4" w:rsidRDefault="004264ED" w:rsidP="004264ED">
      <w:pPr>
        <w:rPr>
          <w:lang w:val="el-GR"/>
        </w:rPr>
      </w:pPr>
      <w:r>
        <w:rPr>
          <w:rFonts w:eastAsia="SimSun"/>
          <w:szCs w:val="22"/>
          <w:lang w:val="el-GR"/>
        </w:rPr>
        <w:t xml:space="preserve">Παρατάσεις </w:t>
      </w:r>
      <w:r w:rsidRPr="006D56B4">
        <w:rPr>
          <w:lang w:val="el-GR"/>
        </w:rPr>
        <w:t>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4264ED" w:rsidRDefault="004264ED" w:rsidP="004264ED">
      <w:pPr>
        <w:suppressAutoHyphens w:val="0"/>
        <w:autoSpaceDE w:val="0"/>
        <w:spacing w:before="57" w:after="57"/>
        <w:rPr>
          <w:rFonts w:eastAsia="SimSun"/>
          <w:szCs w:val="22"/>
          <w:lang w:val="el-GR"/>
        </w:rPr>
      </w:pPr>
      <w:r>
        <w:rPr>
          <w:rFonts w:eastAsia="SimSun"/>
          <w:szCs w:val="22"/>
          <w:lang w:val="el-GR"/>
        </w:rPr>
        <w:t>Τροποποίηση Σύμβασης:</w:t>
      </w:r>
    </w:p>
    <w:p w:rsidR="004264ED" w:rsidRDefault="004264ED" w:rsidP="004264ED">
      <w:pPr>
        <w:rPr>
          <w:i/>
          <w:iCs/>
          <w:color w:val="5B9BD5"/>
          <w:spacing w:val="5"/>
          <w:kern w:val="1"/>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4412/2016.</w:t>
      </w:r>
    </w:p>
    <w:p w:rsidR="004264ED" w:rsidRPr="00727B8C" w:rsidRDefault="004264ED" w:rsidP="004264ED">
      <w:pPr>
        <w:pStyle w:val="normalwithoutspacing"/>
        <w:spacing w:before="57" w:after="57"/>
        <w:rPr>
          <w:rFonts w:eastAsia="SimSun"/>
          <w:iCs/>
          <w:color w:val="5B9BD5"/>
          <w:szCs w:val="22"/>
        </w:rPr>
      </w:pPr>
    </w:p>
    <w:p w:rsidR="004264ED" w:rsidRDefault="004264ED" w:rsidP="004264ED">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4264ED" w:rsidRDefault="004264ED" w:rsidP="004264ED">
      <w:pPr>
        <w:pStyle w:val="normalwithoutspacing"/>
      </w:pPr>
      <w:r>
        <w:rPr>
          <w:rFonts w:eastAsia="SimSun"/>
          <w:szCs w:val="22"/>
        </w:rPr>
        <w:lastRenderedPageBreak/>
        <w:t xml:space="preserve">Χρηματοδότηση: </w:t>
      </w:r>
      <w:r w:rsidRPr="00186B76">
        <w:t xml:space="preserve">Φορέας χρηματοδότησης της παρούσας σύμβασης είναι </w:t>
      </w:r>
      <w:r>
        <w:t>η Ο.Μ. Έδρας-Άγιος Νικόλαος, η Α.Ο.Μ. Ιεράπετρας, η Α.Ο.Μ. Σητείας του Γ.Ν. Λασιθίου και το Γ.Ν.-Κ.Υ. Νεάπολης «Διαλυνάκειο».</w:t>
      </w:r>
      <w:r w:rsidRPr="00186B76">
        <w:t xml:space="preserve"> Η δαπάνη για την εν λόγω σύμβαση βαρύνει </w:t>
      </w:r>
      <w:r>
        <w:t>τις</w:t>
      </w:r>
      <w:r w:rsidRPr="00186B76">
        <w:t xml:space="preserve"> </w:t>
      </w:r>
      <w:r>
        <w:t xml:space="preserve">με Κ.Α. 1614 και 819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 2024, 2025 και 2026 του φορέα.</w:t>
      </w:r>
    </w:p>
    <w:p w:rsidR="004264ED" w:rsidRDefault="004264ED" w:rsidP="004264ED">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D92AE7">
        <w:rPr>
          <w:lang w:val="el-GR"/>
        </w:rPr>
        <w:t xml:space="preserve">99.650,36 </w:t>
      </w:r>
      <w:r w:rsidRPr="006D56B4">
        <w:rPr>
          <w:lang w:val="el-GR"/>
        </w:rPr>
        <w:t>€ ευρώ πλέον Φ.Π.Α.</w:t>
      </w:r>
    </w:p>
    <w:p w:rsidR="004264ED" w:rsidRDefault="004264ED" w:rsidP="004264ED">
      <w:pPr>
        <w:suppressAutoHyphens w:val="0"/>
        <w:spacing w:after="0"/>
        <w:jc w:val="left"/>
        <w:rPr>
          <w:rFonts w:eastAsia="SimSun"/>
          <w:szCs w:val="22"/>
          <w:lang w:val="el-GR"/>
        </w:rPr>
      </w:pPr>
      <w:r>
        <w:rPr>
          <w:rFonts w:eastAsia="SimSun"/>
          <w:szCs w:val="22"/>
          <w:lang w:val="el-GR"/>
        </w:rPr>
        <w:br w:type="page"/>
      </w:r>
    </w:p>
    <w:p w:rsidR="004264ED" w:rsidRDefault="004264ED" w:rsidP="004264ED">
      <w:pPr>
        <w:suppressAutoHyphens w:val="0"/>
        <w:autoSpaceDE w:val="0"/>
        <w:spacing w:before="57" w:after="57"/>
        <w:rPr>
          <w:rFonts w:eastAsia="SimSun"/>
          <w:szCs w:val="22"/>
          <w:lang w:val="el-GR"/>
        </w:rPr>
        <w:sectPr w:rsidR="004264ED">
          <w:headerReference w:type="default" r:id="rId7"/>
          <w:footerReference w:type="default" r:id="rId8"/>
          <w:pgSz w:w="11906" w:h="16838"/>
          <w:pgMar w:top="1134" w:right="1134" w:bottom="1134" w:left="1134" w:header="720" w:footer="709" w:gutter="0"/>
          <w:cols w:space="720"/>
          <w:docGrid w:linePitch="600" w:charSpace="36864"/>
        </w:sectPr>
      </w:pPr>
    </w:p>
    <w:p w:rsidR="004264ED" w:rsidRDefault="004264ED" w:rsidP="004264ED">
      <w:pPr>
        <w:suppressAutoHyphens w:val="0"/>
        <w:autoSpaceDE w:val="0"/>
        <w:spacing w:before="57" w:after="57"/>
        <w:rPr>
          <w:rFonts w:eastAsia="SimSun"/>
          <w:szCs w:val="22"/>
          <w:lang w:val="el-GR"/>
        </w:rPr>
      </w:pPr>
      <w:r>
        <w:rPr>
          <w:rFonts w:eastAsia="SimSun"/>
          <w:szCs w:val="22"/>
          <w:lang w:val="el-GR"/>
        </w:rPr>
        <w:lastRenderedPageBreak/>
        <w:t>Ανάλυση και Τεκμηρίωση προϋπολογισμού</w:t>
      </w:r>
    </w:p>
    <w:p w:rsidR="004264ED" w:rsidRDefault="004264ED" w:rsidP="004264ED">
      <w:pPr>
        <w:suppressAutoHyphens w:val="0"/>
        <w:autoSpaceDE w:val="0"/>
        <w:spacing w:before="57" w:after="57"/>
        <w:rPr>
          <w:rFonts w:eastAsia="SimSun"/>
          <w:szCs w:val="22"/>
          <w:lang w:val="el-GR"/>
        </w:rPr>
      </w:pPr>
    </w:p>
    <w:tbl>
      <w:tblPr>
        <w:tblW w:w="16154" w:type="dxa"/>
        <w:tblInd w:w="-709" w:type="dxa"/>
        <w:tblLook w:val="04A0" w:firstRow="1" w:lastRow="0" w:firstColumn="1" w:lastColumn="0" w:noHBand="0" w:noVBand="1"/>
      </w:tblPr>
      <w:tblGrid>
        <w:gridCol w:w="495"/>
        <w:gridCol w:w="1065"/>
        <w:gridCol w:w="541"/>
        <w:gridCol w:w="500"/>
        <w:gridCol w:w="751"/>
        <w:gridCol w:w="535"/>
        <w:gridCol w:w="718"/>
        <w:gridCol w:w="673"/>
        <w:gridCol w:w="718"/>
        <w:gridCol w:w="673"/>
        <w:gridCol w:w="844"/>
        <w:gridCol w:w="864"/>
        <w:gridCol w:w="864"/>
        <w:gridCol w:w="945"/>
        <w:gridCol w:w="783"/>
        <w:gridCol w:w="864"/>
        <w:gridCol w:w="864"/>
        <w:gridCol w:w="864"/>
        <w:gridCol w:w="864"/>
        <w:gridCol w:w="783"/>
        <w:gridCol w:w="946"/>
      </w:tblGrid>
      <w:tr w:rsidR="004264ED" w:rsidRPr="00BC1B5A" w:rsidTr="009C6570">
        <w:trPr>
          <w:cantSplit/>
          <w:trHeight w:val="1473"/>
        </w:trPr>
        <w:tc>
          <w:tcPr>
            <w:tcW w:w="495"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 </w:t>
            </w:r>
          </w:p>
        </w:tc>
        <w:tc>
          <w:tcPr>
            <w:tcW w:w="1065"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 </w:t>
            </w:r>
          </w:p>
        </w:tc>
        <w:tc>
          <w:tcPr>
            <w:tcW w:w="541" w:type="dxa"/>
            <w:tcBorders>
              <w:top w:val="nil"/>
              <w:left w:val="nil"/>
              <w:bottom w:val="single" w:sz="4" w:space="0" w:color="auto"/>
              <w:right w:val="nil"/>
            </w:tcBorders>
            <w:shd w:val="clear" w:color="auto" w:fill="auto"/>
            <w:vAlign w:val="center"/>
          </w:tcPr>
          <w:p w:rsidR="004264ED" w:rsidRPr="00BC1B5A" w:rsidRDefault="004264ED" w:rsidP="009C6570">
            <w:pPr>
              <w:suppressAutoHyphens w:val="0"/>
              <w:spacing w:after="0"/>
              <w:jc w:val="left"/>
              <w:rPr>
                <w:rFonts w:asciiTheme="minorHAnsi" w:hAnsiTheme="minorHAnsi" w:cstheme="minorHAnsi"/>
                <w:color w:val="000000"/>
                <w:sz w:val="16"/>
                <w:szCs w:val="16"/>
                <w:lang w:val="el-GR" w:eastAsia="el-GR"/>
              </w:rPr>
            </w:pPr>
          </w:p>
        </w:tc>
        <w:tc>
          <w:tcPr>
            <w:tcW w:w="500" w:type="dxa"/>
            <w:tcBorders>
              <w:top w:val="nil"/>
              <w:left w:val="nil"/>
              <w:bottom w:val="single" w:sz="4" w:space="0" w:color="auto"/>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 </w:t>
            </w:r>
          </w:p>
        </w:tc>
        <w:tc>
          <w:tcPr>
            <w:tcW w:w="751"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 </w:t>
            </w:r>
          </w:p>
        </w:tc>
        <w:tc>
          <w:tcPr>
            <w:tcW w:w="535" w:type="dxa"/>
            <w:tcBorders>
              <w:top w:val="nil"/>
              <w:left w:val="nil"/>
              <w:bottom w:val="nil"/>
              <w:right w:val="single" w:sz="4" w:space="0" w:color="auto"/>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 </w:t>
            </w:r>
          </w:p>
        </w:tc>
        <w:tc>
          <w:tcPr>
            <w:tcW w:w="278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ΠΟΣΟΤΗΤΑ</w:t>
            </w:r>
          </w:p>
        </w:tc>
        <w:tc>
          <w:tcPr>
            <w:tcW w:w="844"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 </w:t>
            </w:r>
          </w:p>
        </w:tc>
        <w:tc>
          <w:tcPr>
            <w:tcW w:w="345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ΧΩΡΙΣ Φ.Π.Α.</w:t>
            </w:r>
          </w:p>
        </w:tc>
        <w:tc>
          <w:tcPr>
            <w:tcW w:w="864"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 </w:t>
            </w:r>
          </w:p>
        </w:tc>
        <w:tc>
          <w:tcPr>
            <w:tcW w:w="337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64ED" w:rsidRPr="00BC1B5A" w:rsidRDefault="004264ED" w:rsidP="009C6570">
            <w:pPr>
              <w:suppressAutoHyphens w:val="0"/>
              <w:spacing w:after="0"/>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ΣΥΜΠ/ΝΟΥ ΦΠΑ</w:t>
            </w:r>
          </w:p>
        </w:tc>
        <w:tc>
          <w:tcPr>
            <w:tcW w:w="946"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 </w:t>
            </w:r>
          </w:p>
        </w:tc>
      </w:tr>
      <w:tr w:rsidR="004264ED" w:rsidRPr="000C6306" w:rsidTr="009C6570">
        <w:trPr>
          <w:cantSplit/>
          <w:trHeight w:val="2100"/>
        </w:trPr>
        <w:tc>
          <w:tcPr>
            <w:tcW w:w="49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α/α</w:t>
            </w:r>
          </w:p>
        </w:tc>
        <w:tc>
          <w:tcPr>
            <w:tcW w:w="1065" w:type="dxa"/>
            <w:tcBorders>
              <w:top w:val="single" w:sz="4" w:space="0" w:color="auto"/>
              <w:left w:val="nil"/>
              <w:bottom w:val="single" w:sz="4" w:space="0" w:color="auto"/>
              <w:right w:val="single" w:sz="4" w:space="0" w:color="auto"/>
            </w:tcBorders>
            <w:shd w:val="clear" w:color="000000" w:fill="FFFFFF"/>
            <w:noWrap/>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ΠΕΡΙΓΡΑΦΗ</w:t>
            </w:r>
          </w:p>
        </w:tc>
        <w:tc>
          <w:tcPr>
            <w:tcW w:w="541" w:type="dxa"/>
            <w:tcBorders>
              <w:top w:val="single" w:sz="4" w:space="0" w:color="auto"/>
              <w:left w:val="nil"/>
              <w:bottom w:val="single" w:sz="4" w:space="0" w:color="auto"/>
              <w:right w:val="single" w:sz="4" w:space="0" w:color="auto"/>
            </w:tcBorders>
            <w:shd w:val="clear" w:color="000000" w:fill="FFFFFF"/>
            <w:textDirection w:val="btLr"/>
            <w:vAlign w:val="center"/>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ΚΑΕ</w:t>
            </w:r>
          </w:p>
        </w:tc>
        <w:tc>
          <w:tcPr>
            <w:tcW w:w="50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ΚΩΔΙΚΟΣ Π.Τ.</w:t>
            </w:r>
          </w:p>
        </w:tc>
        <w:tc>
          <w:tcPr>
            <w:tcW w:w="751"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Μ.Μ.</w:t>
            </w:r>
          </w:p>
        </w:tc>
        <w:tc>
          <w:tcPr>
            <w:tcW w:w="535"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ΤΙΜΗ ΜΟΝΑΔΟΣ</w:t>
            </w:r>
          </w:p>
        </w:tc>
        <w:tc>
          <w:tcPr>
            <w:tcW w:w="718" w:type="dxa"/>
            <w:tcBorders>
              <w:top w:val="nil"/>
              <w:left w:val="nil"/>
              <w:bottom w:val="single" w:sz="4" w:space="0" w:color="auto"/>
              <w:right w:val="single" w:sz="4" w:space="0" w:color="auto"/>
            </w:tcBorders>
            <w:shd w:val="clear" w:color="auto" w:fill="auto"/>
            <w:noWrap/>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Ο.Μ. ΕΔΡΑΣ</w:t>
            </w:r>
          </w:p>
        </w:tc>
        <w:tc>
          <w:tcPr>
            <w:tcW w:w="673" w:type="dxa"/>
            <w:tcBorders>
              <w:top w:val="nil"/>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ΑΠΟΚ. Ο.Μ. ΙΕΡΑΠΕΤΡΑΣ</w:t>
            </w:r>
          </w:p>
        </w:tc>
        <w:tc>
          <w:tcPr>
            <w:tcW w:w="718" w:type="dxa"/>
            <w:tcBorders>
              <w:top w:val="nil"/>
              <w:left w:val="nil"/>
              <w:bottom w:val="single" w:sz="4" w:space="0" w:color="auto"/>
              <w:right w:val="single" w:sz="4" w:space="0" w:color="auto"/>
            </w:tcBorders>
            <w:shd w:val="clear" w:color="auto" w:fill="auto"/>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ΑΠΟΚ. Ο.Μ. ΣΗΤΕΙΑΣ</w:t>
            </w:r>
          </w:p>
        </w:tc>
        <w:tc>
          <w:tcPr>
            <w:tcW w:w="673" w:type="dxa"/>
            <w:tcBorders>
              <w:top w:val="nil"/>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Γ.Ν.-Κ.Υ. ΝΕΑΠΟΛΗΣ</w:t>
            </w:r>
          </w:p>
        </w:tc>
        <w:tc>
          <w:tcPr>
            <w:tcW w:w="844"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ΣΥΝΟΛΙΚΗ ΠΟΣΟΤΗΤΑ</w:t>
            </w:r>
          </w:p>
        </w:tc>
        <w:tc>
          <w:tcPr>
            <w:tcW w:w="864" w:type="dxa"/>
            <w:tcBorders>
              <w:top w:val="nil"/>
              <w:left w:val="nil"/>
              <w:bottom w:val="single" w:sz="4" w:space="0" w:color="auto"/>
              <w:right w:val="single" w:sz="4" w:space="0" w:color="auto"/>
            </w:tcBorders>
            <w:shd w:val="clear" w:color="auto" w:fill="auto"/>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ΧΩΡΙΣ Φ.Π.Α. Ο.Μ. ΕΔΡΑΣ</w:t>
            </w:r>
          </w:p>
        </w:tc>
        <w:tc>
          <w:tcPr>
            <w:tcW w:w="864" w:type="dxa"/>
            <w:tcBorders>
              <w:top w:val="nil"/>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ΧΩΡΙΣ Φ.Π.Α. ΑΠΟΚ. Ο.Μ. ΙΕΡΑΠΕΤΡΑΣ</w:t>
            </w:r>
          </w:p>
        </w:tc>
        <w:tc>
          <w:tcPr>
            <w:tcW w:w="945" w:type="dxa"/>
            <w:tcBorders>
              <w:top w:val="nil"/>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ΧΩΡΙΣ Φ.Π.Α. ΑΠΟΚ. Ο.Μ. ΣΗΤΕΙΑΣ</w:t>
            </w:r>
          </w:p>
        </w:tc>
        <w:tc>
          <w:tcPr>
            <w:tcW w:w="783" w:type="dxa"/>
            <w:tcBorders>
              <w:top w:val="nil"/>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ΧΩΡΙΣ Φ.Π.Α. Γ.Ν.-Κ.Υ. ΝΕΑΠΟΛΗΣ</w:t>
            </w:r>
          </w:p>
        </w:tc>
        <w:tc>
          <w:tcPr>
            <w:tcW w:w="864" w:type="dxa"/>
            <w:tcBorders>
              <w:top w:val="single" w:sz="4" w:space="0" w:color="auto"/>
              <w:left w:val="nil"/>
              <w:bottom w:val="single" w:sz="4" w:space="0" w:color="auto"/>
              <w:right w:val="single" w:sz="4" w:space="0" w:color="auto"/>
            </w:tcBorders>
            <w:shd w:val="clear" w:color="auto" w:fill="auto"/>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ΣΥΝΟΛΙΚΗ ΑΞΙΑ ΧΩΡΙΣ Φ.Π.Α.</w:t>
            </w:r>
          </w:p>
        </w:tc>
        <w:tc>
          <w:tcPr>
            <w:tcW w:w="864" w:type="dxa"/>
            <w:tcBorders>
              <w:top w:val="nil"/>
              <w:left w:val="nil"/>
              <w:bottom w:val="single" w:sz="4" w:space="0" w:color="auto"/>
              <w:right w:val="single" w:sz="4" w:space="0" w:color="auto"/>
            </w:tcBorders>
            <w:shd w:val="clear" w:color="auto" w:fill="auto"/>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ΣΥΜΠ/ΝΟΥ ΦΠΑ Ο.Μ. ΕΔΡΑΣ</w:t>
            </w:r>
          </w:p>
        </w:tc>
        <w:tc>
          <w:tcPr>
            <w:tcW w:w="864" w:type="dxa"/>
            <w:tcBorders>
              <w:top w:val="nil"/>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ΣΥΜΠ/ΝΟΥ ΦΠΑ ΑΠΟΚ. Ο.Μ. ΙΕΡΑΠΕΤΡΑΣ</w:t>
            </w:r>
          </w:p>
        </w:tc>
        <w:tc>
          <w:tcPr>
            <w:tcW w:w="864" w:type="dxa"/>
            <w:tcBorders>
              <w:top w:val="nil"/>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ΣΥΜΠ/ΝΟΥ ΦΠΑ ΑΠΟΚ. Ο.Μ. ΣΗΤΕΙΑΣ</w:t>
            </w:r>
          </w:p>
        </w:tc>
        <w:tc>
          <w:tcPr>
            <w:tcW w:w="783" w:type="dxa"/>
            <w:tcBorders>
              <w:top w:val="nil"/>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ΑΞΙΑ ΣΥΜΠ/ΝΟΥ ΦΠΑ Γ.Ν.-Κ.Υ. ΝΕΑΠΟΛΗΣ</w:t>
            </w:r>
          </w:p>
        </w:tc>
        <w:tc>
          <w:tcPr>
            <w:tcW w:w="94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264ED" w:rsidRPr="00BC1B5A" w:rsidRDefault="004264ED" w:rsidP="009C6570">
            <w:pPr>
              <w:suppressAutoHyphens w:val="0"/>
              <w:spacing w:after="0"/>
              <w:ind w:left="113" w:right="113"/>
              <w:jc w:val="center"/>
              <w:rPr>
                <w:rFonts w:asciiTheme="minorHAnsi" w:hAnsiTheme="minorHAnsi" w:cstheme="minorHAnsi"/>
                <w:b/>
                <w:bCs/>
                <w:color w:val="000000"/>
                <w:sz w:val="16"/>
                <w:szCs w:val="16"/>
                <w:lang w:val="el-GR" w:eastAsia="el-GR"/>
              </w:rPr>
            </w:pPr>
            <w:r w:rsidRPr="00BC1B5A">
              <w:rPr>
                <w:rFonts w:asciiTheme="minorHAnsi" w:hAnsiTheme="minorHAnsi" w:cstheme="minorHAnsi"/>
                <w:b/>
                <w:bCs/>
                <w:color w:val="000000"/>
                <w:sz w:val="16"/>
                <w:szCs w:val="16"/>
                <w:lang w:val="el-GR" w:eastAsia="el-GR"/>
              </w:rPr>
              <w:t>ΣΥΝΟΛΙΚΗ ΑΞΙΑ ΜΕ Φ.Π.Α.</w:t>
            </w:r>
          </w:p>
        </w:tc>
      </w:tr>
      <w:tr w:rsidR="004264ED" w:rsidRPr="00BC1B5A" w:rsidTr="009C6570">
        <w:trPr>
          <w:trHeight w:val="2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1.1</w:t>
            </w:r>
          </w:p>
        </w:tc>
        <w:tc>
          <w:tcPr>
            <w:tcW w:w="1065" w:type="dxa"/>
            <w:tcBorders>
              <w:top w:val="nil"/>
              <w:left w:val="nil"/>
              <w:bottom w:val="single" w:sz="4" w:space="0" w:color="auto"/>
              <w:right w:val="single" w:sz="4" w:space="0" w:color="auto"/>
            </w:tcBorders>
            <w:shd w:val="clear" w:color="000000" w:fill="FFFFFF"/>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ΚΩΔ. 74525 ΥΓΡΟ ΟΞΥΓΟΝΟ ΙΑΤΡΙΚΟ</w:t>
            </w:r>
          </w:p>
        </w:tc>
        <w:tc>
          <w:tcPr>
            <w:tcW w:w="541" w:type="dxa"/>
            <w:tcBorders>
              <w:top w:val="single" w:sz="4" w:space="0" w:color="auto"/>
              <w:left w:val="nil"/>
              <w:bottom w:val="single" w:sz="4" w:space="0" w:color="auto"/>
              <w:right w:val="single" w:sz="4" w:space="0" w:color="auto"/>
            </w:tcBorders>
            <w:shd w:val="clear" w:color="000000" w:fill="FFFFFF"/>
            <w:vAlign w:val="center"/>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1614</w:t>
            </w:r>
          </w:p>
        </w:tc>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1.30</w:t>
            </w:r>
          </w:p>
        </w:tc>
        <w:tc>
          <w:tcPr>
            <w:tcW w:w="751" w:type="dxa"/>
            <w:tcBorders>
              <w:top w:val="nil"/>
              <w:left w:val="nil"/>
              <w:bottom w:val="single" w:sz="4" w:space="0" w:color="auto"/>
              <w:right w:val="single" w:sz="4" w:space="0" w:color="auto"/>
            </w:tcBorders>
            <w:shd w:val="clear" w:color="000000" w:fill="FFFFFF"/>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Κυβικό μέτρο</w:t>
            </w:r>
          </w:p>
        </w:tc>
        <w:tc>
          <w:tcPr>
            <w:tcW w:w="535"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0,68</w:t>
            </w:r>
          </w:p>
        </w:tc>
        <w:tc>
          <w:tcPr>
            <w:tcW w:w="718"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40.000</w:t>
            </w:r>
          </w:p>
        </w:tc>
        <w:tc>
          <w:tcPr>
            <w:tcW w:w="673"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55000</w:t>
            </w:r>
          </w:p>
        </w:tc>
        <w:tc>
          <w:tcPr>
            <w:tcW w:w="718"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38.227</w:t>
            </w:r>
          </w:p>
        </w:tc>
        <w:tc>
          <w:tcPr>
            <w:tcW w:w="673"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10000</w:t>
            </w:r>
          </w:p>
        </w:tc>
        <w:tc>
          <w:tcPr>
            <w:tcW w:w="84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143.227</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27.200,00</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37.400,00</w:t>
            </w:r>
          </w:p>
        </w:tc>
        <w:tc>
          <w:tcPr>
            <w:tcW w:w="945"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25.994,36</w:t>
            </w:r>
          </w:p>
        </w:tc>
        <w:tc>
          <w:tcPr>
            <w:tcW w:w="783"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6.800,00</w:t>
            </w:r>
          </w:p>
        </w:tc>
        <w:tc>
          <w:tcPr>
            <w:tcW w:w="864"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97.394,36</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33.728,00</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46.376,00</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32.233,01</w:t>
            </w:r>
          </w:p>
        </w:tc>
        <w:tc>
          <w:tcPr>
            <w:tcW w:w="783"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8.432,00</w:t>
            </w:r>
          </w:p>
        </w:tc>
        <w:tc>
          <w:tcPr>
            <w:tcW w:w="946"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120.769,01</w:t>
            </w:r>
          </w:p>
        </w:tc>
      </w:tr>
      <w:tr w:rsidR="004264ED" w:rsidRPr="00BC1B5A" w:rsidTr="009C6570">
        <w:trPr>
          <w:trHeight w:val="2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1.2</w:t>
            </w:r>
          </w:p>
        </w:tc>
        <w:tc>
          <w:tcPr>
            <w:tcW w:w="1065" w:type="dxa"/>
            <w:tcBorders>
              <w:top w:val="nil"/>
              <w:left w:val="nil"/>
              <w:bottom w:val="single" w:sz="4" w:space="0" w:color="auto"/>
              <w:right w:val="single" w:sz="4" w:space="0" w:color="auto"/>
            </w:tcBorders>
            <w:shd w:val="clear" w:color="000000" w:fill="FFFFFF"/>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ΚΩΔ. 76155 ΕΝΟΙΚΙΟ ΔΕΞΑΜΕΝΗΣ ΥΓΡΟΥ Ο2</w:t>
            </w:r>
          </w:p>
        </w:tc>
        <w:tc>
          <w:tcPr>
            <w:tcW w:w="541" w:type="dxa"/>
            <w:tcBorders>
              <w:top w:val="single" w:sz="4" w:space="0" w:color="auto"/>
              <w:left w:val="nil"/>
              <w:bottom w:val="single" w:sz="4" w:space="0" w:color="auto"/>
              <w:right w:val="single" w:sz="4" w:space="0" w:color="auto"/>
            </w:tcBorders>
            <w:shd w:val="clear" w:color="000000" w:fill="FFFFFF"/>
            <w:vAlign w:val="center"/>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819</w:t>
            </w:r>
          </w:p>
        </w:tc>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 </w:t>
            </w:r>
          </w:p>
        </w:tc>
        <w:tc>
          <w:tcPr>
            <w:tcW w:w="751" w:type="dxa"/>
            <w:tcBorders>
              <w:top w:val="nil"/>
              <w:left w:val="nil"/>
              <w:bottom w:val="single" w:sz="4" w:space="0" w:color="auto"/>
              <w:right w:val="single" w:sz="4" w:space="0" w:color="auto"/>
            </w:tcBorders>
            <w:shd w:val="clear" w:color="000000" w:fill="FFFFFF"/>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Μήνας</w:t>
            </w:r>
          </w:p>
        </w:tc>
        <w:tc>
          <w:tcPr>
            <w:tcW w:w="535"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47</w:t>
            </w:r>
          </w:p>
        </w:tc>
        <w:tc>
          <w:tcPr>
            <w:tcW w:w="718"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12</w:t>
            </w:r>
          </w:p>
        </w:tc>
        <w:tc>
          <w:tcPr>
            <w:tcW w:w="673"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12</w:t>
            </w:r>
          </w:p>
        </w:tc>
        <w:tc>
          <w:tcPr>
            <w:tcW w:w="718"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12</w:t>
            </w:r>
          </w:p>
        </w:tc>
        <w:tc>
          <w:tcPr>
            <w:tcW w:w="673"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12</w:t>
            </w:r>
          </w:p>
        </w:tc>
        <w:tc>
          <w:tcPr>
            <w:tcW w:w="84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48</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564,00</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564,00</w:t>
            </w:r>
          </w:p>
        </w:tc>
        <w:tc>
          <w:tcPr>
            <w:tcW w:w="945"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564,00</w:t>
            </w:r>
          </w:p>
        </w:tc>
        <w:tc>
          <w:tcPr>
            <w:tcW w:w="783"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564,00</w:t>
            </w:r>
          </w:p>
        </w:tc>
        <w:tc>
          <w:tcPr>
            <w:tcW w:w="864"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2.256,00</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699,36</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699,36</w:t>
            </w:r>
          </w:p>
        </w:tc>
        <w:tc>
          <w:tcPr>
            <w:tcW w:w="864"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699,36</w:t>
            </w:r>
          </w:p>
        </w:tc>
        <w:tc>
          <w:tcPr>
            <w:tcW w:w="783"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699,36</w:t>
            </w:r>
          </w:p>
        </w:tc>
        <w:tc>
          <w:tcPr>
            <w:tcW w:w="946" w:type="dxa"/>
            <w:tcBorders>
              <w:top w:val="nil"/>
              <w:left w:val="nil"/>
              <w:bottom w:val="single" w:sz="4" w:space="0" w:color="auto"/>
              <w:right w:val="single" w:sz="4" w:space="0" w:color="auto"/>
            </w:tcBorders>
            <w:shd w:val="clear" w:color="000000" w:fill="FFFFFF"/>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2.797,44</w:t>
            </w:r>
          </w:p>
        </w:tc>
      </w:tr>
      <w:tr w:rsidR="004264ED" w:rsidRPr="00BC1B5A" w:rsidTr="009C6570">
        <w:trPr>
          <w:trHeight w:val="300"/>
        </w:trPr>
        <w:tc>
          <w:tcPr>
            <w:tcW w:w="495"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center"/>
              <w:rPr>
                <w:rFonts w:asciiTheme="minorHAnsi" w:hAnsiTheme="minorHAnsi" w:cstheme="minorHAnsi"/>
                <w:color w:val="000000"/>
                <w:sz w:val="16"/>
                <w:szCs w:val="16"/>
                <w:lang w:val="el-GR" w:eastAsia="el-GR"/>
              </w:rPr>
            </w:pPr>
          </w:p>
        </w:tc>
        <w:tc>
          <w:tcPr>
            <w:tcW w:w="1065"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sz w:val="16"/>
                <w:szCs w:val="16"/>
                <w:lang w:val="el-GR" w:eastAsia="el-GR"/>
              </w:rPr>
            </w:pPr>
          </w:p>
        </w:tc>
        <w:tc>
          <w:tcPr>
            <w:tcW w:w="541" w:type="dxa"/>
            <w:tcBorders>
              <w:top w:val="nil"/>
              <w:left w:val="nil"/>
              <w:bottom w:val="nil"/>
              <w:right w:val="nil"/>
            </w:tcBorders>
            <w:vAlign w:val="center"/>
          </w:tcPr>
          <w:p w:rsidR="004264ED" w:rsidRPr="00BC1B5A" w:rsidRDefault="004264ED" w:rsidP="009C6570">
            <w:pPr>
              <w:suppressAutoHyphens w:val="0"/>
              <w:spacing w:after="0"/>
              <w:jc w:val="left"/>
              <w:rPr>
                <w:rFonts w:asciiTheme="minorHAnsi" w:hAnsiTheme="minorHAnsi" w:cstheme="minorHAnsi"/>
                <w:sz w:val="16"/>
                <w:szCs w:val="16"/>
                <w:lang w:val="el-GR" w:eastAsia="el-GR"/>
              </w:rPr>
            </w:pPr>
          </w:p>
        </w:tc>
        <w:tc>
          <w:tcPr>
            <w:tcW w:w="500"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sz w:val="16"/>
                <w:szCs w:val="16"/>
                <w:lang w:val="el-GR" w:eastAsia="el-GR"/>
              </w:rPr>
            </w:pPr>
          </w:p>
        </w:tc>
        <w:tc>
          <w:tcPr>
            <w:tcW w:w="751"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sz w:val="16"/>
                <w:szCs w:val="16"/>
                <w:lang w:val="el-GR" w:eastAsia="el-GR"/>
              </w:rPr>
            </w:pPr>
          </w:p>
        </w:tc>
        <w:tc>
          <w:tcPr>
            <w:tcW w:w="535"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sz w:val="16"/>
                <w:szCs w:val="16"/>
                <w:lang w:val="el-GR" w:eastAsia="el-GR"/>
              </w:rPr>
            </w:pPr>
          </w:p>
        </w:tc>
        <w:tc>
          <w:tcPr>
            <w:tcW w:w="718"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sz w:val="16"/>
                <w:szCs w:val="16"/>
                <w:lang w:val="el-GR" w:eastAsia="el-GR"/>
              </w:rPr>
            </w:pPr>
          </w:p>
        </w:tc>
        <w:tc>
          <w:tcPr>
            <w:tcW w:w="673"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sz w:val="16"/>
                <w:szCs w:val="16"/>
                <w:lang w:val="el-GR" w:eastAsia="el-GR"/>
              </w:rPr>
            </w:pPr>
          </w:p>
        </w:tc>
        <w:tc>
          <w:tcPr>
            <w:tcW w:w="718"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sz w:val="16"/>
                <w:szCs w:val="16"/>
                <w:lang w:val="el-GR" w:eastAsia="el-GR"/>
              </w:rPr>
            </w:pPr>
          </w:p>
        </w:tc>
        <w:tc>
          <w:tcPr>
            <w:tcW w:w="673" w:type="dxa"/>
            <w:tcBorders>
              <w:top w:val="nil"/>
              <w:left w:val="nil"/>
              <w:bottom w:val="nil"/>
              <w:right w:val="nil"/>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sz w:val="16"/>
                <w:szCs w:val="16"/>
                <w:lang w:val="el-GR" w:eastAsia="el-GR"/>
              </w:rPr>
            </w:pPr>
          </w:p>
        </w:tc>
        <w:tc>
          <w:tcPr>
            <w:tcW w:w="844" w:type="dxa"/>
            <w:tcBorders>
              <w:top w:val="nil"/>
              <w:left w:val="single" w:sz="4" w:space="0" w:color="auto"/>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lef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ΣΥΝΟΛΟ</w:t>
            </w:r>
          </w:p>
        </w:tc>
        <w:tc>
          <w:tcPr>
            <w:tcW w:w="864"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27.764,00</w:t>
            </w:r>
          </w:p>
        </w:tc>
        <w:tc>
          <w:tcPr>
            <w:tcW w:w="864"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37.964,00</w:t>
            </w:r>
          </w:p>
        </w:tc>
        <w:tc>
          <w:tcPr>
            <w:tcW w:w="945"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26.558,36</w:t>
            </w:r>
          </w:p>
        </w:tc>
        <w:tc>
          <w:tcPr>
            <w:tcW w:w="783"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7.364,00</w:t>
            </w:r>
          </w:p>
        </w:tc>
        <w:tc>
          <w:tcPr>
            <w:tcW w:w="864"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99.650,36</w:t>
            </w:r>
          </w:p>
        </w:tc>
        <w:tc>
          <w:tcPr>
            <w:tcW w:w="864"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34.427,36</w:t>
            </w:r>
          </w:p>
        </w:tc>
        <w:tc>
          <w:tcPr>
            <w:tcW w:w="864"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47.075,36</w:t>
            </w:r>
          </w:p>
        </w:tc>
        <w:tc>
          <w:tcPr>
            <w:tcW w:w="864"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32.932,37</w:t>
            </w:r>
          </w:p>
        </w:tc>
        <w:tc>
          <w:tcPr>
            <w:tcW w:w="783"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9.131,36</w:t>
            </w:r>
          </w:p>
        </w:tc>
        <w:tc>
          <w:tcPr>
            <w:tcW w:w="946" w:type="dxa"/>
            <w:tcBorders>
              <w:top w:val="nil"/>
              <w:left w:val="nil"/>
              <w:bottom w:val="single" w:sz="4" w:space="0" w:color="auto"/>
              <w:right w:val="single" w:sz="4" w:space="0" w:color="auto"/>
            </w:tcBorders>
            <w:shd w:val="clear" w:color="auto" w:fill="auto"/>
            <w:noWrap/>
            <w:vAlign w:val="center"/>
            <w:hideMark/>
          </w:tcPr>
          <w:p w:rsidR="004264ED" w:rsidRPr="00BC1B5A" w:rsidRDefault="004264ED" w:rsidP="009C6570">
            <w:pPr>
              <w:suppressAutoHyphens w:val="0"/>
              <w:spacing w:after="0"/>
              <w:jc w:val="right"/>
              <w:rPr>
                <w:rFonts w:asciiTheme="minorHAnsi" w:hAnsiTheme="minorHAnsi" w:cstheme="minorHAnsi"/>
                <w:color w:val="000000"/>
                <w:sz w:val="16"/>
                <w:szCs w:val="16"/>
                <w:lang w:val="el-GR" w:eastAsia="el-GR"/>
              </w:rPr>
            </w:pPr>
            <w:r w:rsidRPr="00BC1B5A">
              <w:rPr>
                <w:rFonts w:asciiTheme="minorHAnsi" w:hAnsiTheme="minorHAnsi" w:cstheme="minorHAnsi"/>
                <w:color w:val="000000"/>
                <w:sz w:val="16"/>
                <w:szCs w:val="16"/>
                <w:lang w:val="el-GR" w:eastAsia="el-GR"/>
              </w:rPr>
              <w:t>123.566,45</w:t>
            </w:r>
          </w:p>
        </w:tc>
      </w:tr>
    </w:tbl>
    <w:p w:rsidR="004264ED" w:rsidRDefault="004264ED" w:rsidP="004264ED">
      <w:pPr>
        <w:suppressAutoHyphens w:val="0"/>
        <w:autoSpaceDE w:val="0"/>
        <w:spacing w:before="57" w:after="57"/>
        <w:rPr>
          <w:rFonts w:eastAsia="SimSun"/>
          <w:szCs w:val="22"/>
          <w:lang w:val="el-GR"/>
        </w:rPr>
      </w:pPr>
    </w:p>
    <w:p w:rsidR="004264ED" w:rsidRDefault="004264ED" w:rsidP="004264ED">
      <w:pPr>
        <w:suppressAutoHyphens w:val="0"/>
        <w:autoSpaceDE w:val="0"/>
        <w:spacing w:before="57" w:after="57"/>
        <w:rPr>
          <w:rFonts w:eastAsia="SimSun"/>
          <w:szCs w:val="22"/>
          <w:lang w:val="el-GR"/>
        </w:rPr>
      </w:pPr>
    </w:p>
    <w:p w:rsidR="004264ED" w:rsidRPr="00D9596F" w:rsidRDefault="004264ED" w:rsidP="004264ED">
      <w:pPr>
        <w:suppressAutoHyphens w:val="0"/>
        <w:autoSpaceDE w:val="0"/>
        <w:spacing w:before="57" w:after="57"/>
        <w:rPr>
          <w:rFonts w:eastAsia="SimSun"/>
          <w:szCs w:val="22"/>
          <w:lang w:val="el-GR"/>
        </w:rPr>
      </w:pPr>
      <w:r>
        <w:rPr>
          <w:rFonts w:eastAsia="SimSun"/>
          <w:szCs w:val="22"/>
          <w:lang w:val="el-GR"/>
        </w:rPr>
        <w:t xml:space="preserve">Ο π/υ της παρούσας διαδικασίας σύναψης σύμβασης αποτελεί προεκτίμηση του κόστους και δεν επιτρέπονται αρνητικές εκπτώσεις. Η εκτίμηση των ποσοτήτων βασίστηκε στις αναλώσεις του έτους 2022, με συνεκτίμηση πιθανής αύξησης της κατανάλωσης για λόγους ασφαλούς λειτουργίας των νοσοκομείων, </w:t>
      </w:r>
      <w:r w:rsidRPr="00D9596F">
        <w:rPr>
          <w:rFonts w:eastAsia="SimSun"/>
          <w:szCs w:val="22"/>
          <w:lang w:val="el-GR"/>
        </w:rPr>
        <w:t>ενώ οι τιμές αποτελούν είτε τιμές του Παρατηρητηρίου Τιμών της ΕΚΑΠΥ, είτε τιμές τελευταίας αγοράς της μεγαλύτερης σε δυναμικότητα Ο.Μ. Έδρας-Άγιος Νικόλαος.</w:t>
      </w:r>
    </w:p>
    <w:p w:rsidR="004264ED" w:rsidRDefault="004264ED" w:rsidP="004264ED">
      <w:pPr>
        <w:suppressAutoHyphens w:val="0"/>
        <w:autoSpaceDE w:val="0"/>
        <w:spacing w:before="57" w:after="57"/>
        <w:rPr>
          <w:rFonts w:eastAsia="SimSun"/>
          <w:szCs w:val="22"/>
          <w:lang w:val="el-GR"/>
        </w:rPr>
      </w:pPr>
      <w:r w:rsidRPr="00EE45A8">
        <w:rPr>
          <w:rFonts w:eastAsia="SimSun"/>
          <w:szCs w:val="22"/>
          <w:lang w:val="el-GR"/>
        </w:rPr>
        <w:t>Σύμφωνα με τα αρ. πρωτ. 2259/4-3-2016 και 1586/10-4-2017 έγγραφα της ΕΚΑΠΥ (πρώην ΕΠΥ) οι τιμές των ειδών στο Παρατηρητήριο Τιμών της ΕΠΥ συμπεριλαμβάνουν και τα μεταφορικά έξοδα.</w:t>
      </w:r>
    </w:p>
    <w:p w:rsidR="004264ED" w:rsidRDefault="004264ED" w:rsidP="004264ED">
      <w:pPr>
        <w:suppressAutoHyphens w:val="0"/>
        <w:autoSpaceDE w:val="0"/>
        <w:spacing w:before="57" w:after="57"/>
        <w:rPr>
          <w:rFonts w:eastAsia="SimSun"/>
          <w:szCs w:val="22"/>
          <w:lang w:val="el-GR"/>
        </w:rPr>
      </w:pPr>
      <w:r>
        <w:rPr>
          <w:rFonts w:eastAsia="SimSun"/>
          <w:szCs w:val="22"/>
          <w:lang w:val="el-GR"/>
        </w:rPr>
        <w:t xml:space="preserve">Αξία δικαιωμάτων προαίρεσης/παράτασης : </w:t>
      </w:r>
      <w:r w:rsidRPr="00962938">
        <w:rPr>
          <w:lang w:val="el-GR"/>
        </w:rPr>
        <w:t xml:space="preserve">99.650,36 </w:t>
      </w:r>
      <w:r w:rsidRPr="006D56B4">
        <w:rPr>
          <w:lang w:val="el-GR"/>
        </w:rPr>
        <w:t>€ ευρώ πλέον Φ.Π.Α.</w:t>
      </w:r>
    </w:p>
    <w:p w:rsidR="004264ED" w:rsidRDefault="004264ED" w:rsidP="004264ED">
      <w:pPr>
        <w:suppressAutoHyphens w:val="0"/>
        <w:autoSpaceDE w:val="0"/>
        <w:spacing w:before="57" w:after="57"/>
        <w:rPr>
          <w:rFonts w:eastAsia="SimSun"/>
          <w:szCs w:val="22"/>
          <w:lang w:val="el-GR"/>
        </w:rPr>
      </w:pPr>
      <w:r>
        <w:rPr>
          <w:rFonts w:eastAsia="SimSun"/>
          <w:szCs w:val="22"/>
          <w:lang w:val="el-GR"/>
        </w:rPr>
        <w:t>Φ.Π.Α.- Κρατήσεις-δικαιώματα τρίτων – επιβαρύνσεις</w:t>
      </w:r>
    </w:p>
    <w:p w:rsidR="004264ED" w:rsidRDefault="004264ED" w:rsidP="004264ED">
      <w:pPr>
        <w:rPr>
          <w:lang w:val="el-GR"/>
        </w:rPr>
      </w:pPr>
      <w:r>
        <w:rPr>
          <w:lang w:val="el-GR"/>
        </w:rPr>
        <w:t xml:space="preserve">Toν  ανάδοχο βαρύνουν </w:t>
      </w:r>
      <w:r>
        <w:rPr>
          <w:lang w:val="el-GR" w:eastAsia="el-GR"/>
        </w:rPr>
        <w:t xml:space="preserve">οι υπέρ τρίτων κρατήσεις, καθώς και κάθε άλλη επιβάρυνση, σύμφωνα με την κείμενη νομοθεσία, μη συμπεριλαμβανομένου Φ.Π.Α., για την παράδοση του αγαθού στον τόπο και με τον τρόπο που προβλέπεται στα έγγραφα της σύμβασης. Ιδίως βαρύνεται με τις </w:t>
      </w:r>
      <w:r>
        <w:rPr>
          <w:lang w:val="el-GR"/>
        </w:rPr>
        <w:t>ακόλουθες κρατήσεις:</w:t>
      </w:r>
    </w:p>
    <w:p w:rsidR="004264ED" w:rsidRDefault="004264ED" w:rsidP="004264ED">
      <w:pPr>
        <w:rPr>
          <w:lang w:val="el-GR"/>
        </w:rPr>
      </w:pPr>
      <w:r>
        <w:rPr>
          <w:lang w:val="el-GR"/>
        </w:rPr>
        <w:lastRenderedPageBreak/>
        <w:t>α</w:t>
      </w:r>
      <w:r w:rsidRPr="00EB50BD">
        <w:rPr>
          <w:lang w:val="el-GR"/>
        </w:rPr>
        <w:t xml:space="preserve">) Για τις συμβάσεις αξίας </w:t>
      </w:r>
      <w:r w:rsidRPr="00EB50BD">
        <w:rPr>
          <w:rFonts w:ascii="Trebuchet MS" w:hAnsi="Trebuchet MS"/>
          <w:color w:val="000000"/>
          <w:sz w:val="21"/>
          <w:szCs w:val="21"/>
          <w:shd w:val="clear" w:color="auto" w:fill="FFFFFF"/>
          <w:lang w:val="el-GR"/>
        </w:rPr>
        <w:t>άνω των χιλίων (1.000) ευρώ, μη συμπεριλαμβανομένου ΦΠΑ,</w:t>
      </w:r>
      <w:r w:rsidRPr="00EB50BD">
        <w:rPr>
          <w:rFonts w:ascii="Trebuchet MS" w:hAnsi="Trebuchet MS"/>
          <w:color w:val="000000"/>
          <w:sz w:val="21"/>
          <w:szCs w:val="21"/>
          <w:shd w:val="clear" w:color="auto" w:fill="FFFFFF"/>
        </w:rPr>
        <w:t> </w:t>
      </w:r>
      <w:r w:rsidRPr="00EB50BD">
        <w:rPr>
          <w:rFonts w:ascii="Trebuchet MS" w:hAnsi="Trebuchet MS"/>
          <w:color w:val="000000"/>
          <w:sz w:val="21"/>
          <w:szCs w:val="21"/>
          <w:shd w:val="clear" w:color="auto" w:fill="FFFFFF"/>
          <w:lang w:val="el-GR"/>
        </w:rPr>
        <w:t>ανεξαρ</w:t>
      </w:r>
      <w:r>
        <w:rPr>
          <w:rFonts w:ascii="Trebuchet MS" w:hAnsi="Trebuchet MS"/>
          <w:color w:val="000000"/>
          <w:sz w:val="21"/>
          <w:szCs w:val="21"/>
          <w:shd w:val="clear" w:color="auto" w:fill="FFFFFF"/>
          <w:lang w:val="el-GR"/>
        </w:rPr>
        <w:t>τήτως της πηγής προέλευσης της χρηματοδότησης,</w:t>
      </w:r>
      <w:r>
        <w:rPr>
          <w:lang w:val="el-GR"/>
        </w:rPr>
        <w:t xml:space="preserve">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rsidR="004264ED" w:rsidRDefault="004264ED" w:rsidP="004264ED">
      <w:pPr>
        <w:rPr>
          <w:lang w:val="el-GR"/>
        </w:rPr>
      </w:pPr>
      <w:r w:rsidRPr="009D34B5">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w:t>
      </w:r>
      <w:r>
        <w:rPr>
          <w:lang w:val="el-GR"/>
        </w:rPr>
        <w:t>,</w:t>
      </w:r>
      <w:r w:rsidRPr="009D34B5">
        <w:rPr>
          <w:lang w:val="el-GR"/>
        </w:rPr>
        <w:t xml:space="preserve"> σύμφωνα με την παρ. 6 του άρθρου 36 του ν. 4412/2016</w:t>
      </w:r>
      <w:r w:rsidRPr="000D2427">
        <w:rPr>
          <w:lang w:val="el-GR"/>
        </w:rPr>
        <w:t xml:space="preserve">. </w:t>
      </w:r>
      <w:r w:rsidRPr="000D2427">
        <w:rPr>
          <w:b/>
          <w:lang w:val="el-GR"/>
        </w:rPr>
        <w:t>Μέχρι την έκδοση της κοινής απόφασης της παρ. 6 του άρθρου 36 του ν. 4412/2016, η ως άνω κράτηση δεν επιβάλλεται</w:t>
      </w:r>
      <w:r w:rsidRPr="000D2427">
        <w:rPr>
          <w:vertAlign w:val="superscript"/>
          <w:lang w:val="el-GR" w:eastAsia="zh-CN"/>
        </w:rPr>
        <w:t xml:space="preserve"> </w:t>
      </w:r>
      <w:r w:rsidRPr="000D2427">
        <w:rPr>
          <w:vertAlign w:val="superscript"/>
          <w:lang w:val="el-GR" w:eastAsia="zh-CN"/>
        </w:rPr>
        <w:footnoteReference w:id="2"/>
      </w:r>
      <w:r w:rsidRPr="000D2427">
        <w:rPr>
          <w:lang w:val="el-GR"/>
        </w:rPr>
        <w:t>.</w:t>
      </w:r>
    </w:p>
    <w:p w:rsidR="004264ED" w:rsidRDefault="004264ED" w:rsidP="004264ED">
      <w:pPr>
        <w:rPr>
          <w:lang w:val="el-GR"/>
        </w:rPr>
      </w:pPr>
      <w:r>
        <w:rPr>
          <w:lang w:val="el-GR"/>
        </w:rPr>
        <w:t xml:space="preserve">γ) </w:t>
      </w:r>
      <w:r w:rsidRPr="002C4748">
        <w:rPr>
          <w:lang w:val="el-GR"/>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4264ED" w:rsidRDefault="004264ED" w:rsidP="004264ED">
      <w:pPr>
        <w:rPr>
          <w:lang w:val="el-GR"/>
        </w:rPr>
      </w:pPr>
      <w:r>
        <w:rPr>
          <w:lang w:val="el-GR"/>
        </w:rPr>
        <w:t>Οι υπέρ τρίτων κρατήσεις υπόκεινται στο εκάστοτε ισχύον αναλογικό τέλος χαρτοσήμου 3% και στην επ’ αυτού εισφορά υπέρ ΟΓΑ 20%.</w:t>
      </w:r>
    </w:p>
    <w:p w:rsidR="004264ED" w:rsidRDefault="004264ED" w:rsidP="004264ED">
      <w:pPr>
        <w:rPr>
          <w:i/>
          <w:iCs/>
          <w:color w:val="5B9BD5"/>
          <w:spacing w:val="5"/>
          <w:kern w:val="1"/>
          <w:lang w:val="el-GR"/>
        </w:rPr>
      </w:pPr>
      <w:r>
        <w:rPr>
          <w:lang w:val="el-GR"/>
        </w:rPr>
        <w:t>Με κάθε πληρωμή θα γίνεται η προβλεπόμενη από την κείμενη νομοθεσία παρακράτηση φόρου εισοδήματος αξίας 4% (για αγαθά) ή 8% (για υπηρεσίες) επί του καθαρού ποσού.</w:t>
      </w:r>
    </w:p>
    <w:p w:rsidR="004264ED" w:rsidRDefault="004264ED" w:rsidP="004264ED">
      <w:pPr>
        <w:suppressAutoHyphens w:val="0"/>
        <w:autoSpaceDE w:val="0"/>
        <w:spacing w:before="57" w:after="57"/>
        <w:rPr>
          <w:lang w:val="el-GR"/>
        </w:rPr>
        <w:sectPr w:rsidR="004264ED" w:rsidSect="00EB45BB">
          <w:pgSz w:w="16839" w:h="11907" w:orient="landscape" w:code="9"/>
          <w:pgMar w:top="1134" w:right="1134" w:bottom="1134" w:left="1134" w:header="720" w:footer="709" w:gutter="0"/>
          <w:cols w:space="720"/>
          <w:docGrid w:linePitch="600" w:charSpace="36864"/>
        </w:sectPr>
      </w:pPr>
    </w:p>
    <w:p w:rsidR="004264ED" w:rsidRDefault="004264ED" w:rsidP="004264ED">
      <w:pPr>
        <w:suppressAutoHyphens w:val="0"/>
        <w:autoSpaceDE w:val="0"/>
        <w:spacing w:before="57" w:after="57"/>
        <w:rPr>
          <w:lang w:val="el-GR"/>
        </w:rPr>
      </w:pPr>
    </w:p>
    <w:p w:rsidR="004264ED" w:rsidRPr="00BD65F6" w:rsidRDefault="004264ED" w:rsidP="004264ED">
      <w:pPr>
        <w:pStyle w:val="2"/>
        <w:tabs>
          <w:tab w:val="clear" w:pos="567"/>
          <w:tab w:val="left" w:pos="0"/>
        </w:tabs>
        <w:spacing w:before="57" w:after="57"/>
        <w:ind w:left="0" w:firstLine="0"/>
        <w:rPr>
          <w:i/>
          <w:color w:val="5B9BD5"/>
          <w:lang w:val="el-GR"/>
        </w:rPr>
      </w:pPr>
      <w:bookmarkStart w:id="2" w:name="_Toc165272744"/>
      <w:r>
        <w:rPr>
          <w:lang w:val="el-GR"/>
        </w:rPr>
        <w:t>ΠΑΡΑΡΤΗΜΑ ΙΙ - ΕΕΕΣ</w:t>
      </w:r>
      <w:bookmarkEnd w:id="2"/>
    </w:p>
    <w:p w:rsidR="004264ED" w:rsidRPr="0090797B" w:rsidRDefault="004264ED" w:rsidP="004264ED">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sz w:val="22"/>
          <w:szCs w:val="22"/>
        </w:rPr>
        <w:t xml:space="preserve">ΕΕΕΣ το οποίο έχει αναρτηθεί, σε μορφή αρχείων τύπου </w:t>
      </w:r>
      <w:r w:rsidRPr="0090797B">
        <w:rPr>
          <w:rStyle w:val="1310"/>
          <w:rFonts w:ascii="Calibri" w:hAnsi="Calibri"/>
          <w:sz w:val="22"/>
          <w:szCs w:val="22"/>
          <w:lang w:val="en-US"/>
        </w:rPr>
        <w:t>XML</w:t>
      </w:r>
      <w:r w:rsidRPr="0090797B">
        <w:rPr>
          <w:rStyle w:val="1310"/>
          <w:rFonts w:ascii="Calibri" w:hAnsi="Calibri"/>
          <w:sz w:val="22"/>
          <w:szCs w:val="22"/>
        </w:rPr>
        <w:t xml:space="preserve"> και </w:t>
      </w:r>
      <w:r w:rsidRPr="0090797B">
        <w:rPr>
          <w:rStyle w:val="1310"/>
          <w:rFonts w:ascii="Calibri" w:hAnsi="Calibri"/>
          <w:sz w:val="22"/>
          <w:szCs w:val="22"/>
          <w:lang w:val="en-US"/>
        </w:rPr>
        <w:t>PDF</w:t>
      </w:r>
      <w:r w:rsidRPr="0090797B">
        <w:rPr>
          <w:rStyle w:val="1310"/>
          <w:rFonts w:ascii="Calibri" w:hAnsi="Calibri"/>
          <w:sz w:val="22"/>
          <w:szCs w:val="22"/>
        </w:rPr>
        <w:t xml:space="preserve">, στη διαδικτυακή πύλη </w:t>
      </w:r>
      <w:hyperlink r:id="rId9"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4264ED" w:rsidRPr="0090797B" w:rsidRDefault="004264ED" w:rsidP="004264ED">
      <w:pPr>
        <w:pStyle w:val="2d"/>
        <w:numPr>
          <w:ilvl w:val="0"/>
          <w:numId w:val="22"/>
        </w:numPr>
        <w:shd w:val="clear" w:color="auto" w:fill="auto"/>
        <w:spacing w:line="259" w:lineRule="exact"/>
        <w:ind w:right="20"/>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4264ED" w:rsidRPr="0090797B" w:rsidRDefault="004264ED" w:rsidP="004264ED">
      <w:pPr>
        <w:pStyle w:val="2d"/>
        <w:numPr>
          <w:ilvl w:val="0"/>
          <w:numId w:val="22"/>
        </w:numPr>
        <w:shd w:val="clear" w:color="auto" w:fill="auto"/>
        <w:spacing w:line="259" w:lineRule="exact"/>
        <w:ind w:right="20"/>
        <w:rPr>
          <w:sz w:val="22"/>
          <w:szCs w:val="22"/>
        </w:rPr>
      </w:pPr>
      <w:r w:rsidRPr="0090797B">
        <w:rPr>
          <w:sz w:val="22"/>
          <w:szCs w:val="22"/>
        </w:rPr>
        <w:t>Πληρούν τα συναφή κριτήρια αποκλεισμού και επιλογής.</w:t>
      </w:r>
    </w:p>
    <w:p w:rsidR="004264ED" w:rsidRDefault="004264ED" w:rsidP="004264ED">
      <w:pPr>
        <w:pStyle w:val="131"/>
        <w:shd w:val="clear" w:color="auto" w:fill="auto"/>
        <w:spacing w:before="0" w:after="0" w:line="264" w:lineRule="exact"/>
        <w:ind w:left="20" w:right="20" w:firstLine="0"/>
        <w:rPr>
          <w:rFonts w:ascii="Calibri" w:hAnsi="Calibri" w:cs="Calibri"/>
          <w:sz w:val="22"/>
          <w:szCs w:val="22"/>
        </w:rPr>
      </w:pPr>
    </w:p>
    <w:p w:rsidR="004264ED" w:rsidRPr="0090797B" w:rsidRDefault="004264ED" w:rsidP="004264ED">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10"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4264ED" w:rsidRDefault="004264ED" w:rsidP="004264ED">
      <w:pPr>
        <w:pStyle w:val="131"/>
        <w:shd w:val="clear" w:color="auto" w:fill="auto"/>
        <w:spacing w:before="0" w:after="0" w:line="264" w:lineRule="exact"/>
        <w:ind w:left="20" w:firstLine="0"/>
      </w:pPr>
    </w:p>
    <w:p w:rsidR="004264ED" w:rsidRPr="003A2CF5" w:rsidRDefault="004264ED" w:rsidP="004264ED">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4264ED" w:rsidRPr="00946DDF" w:rsidRDefault="004264ED" w:rsidP="004264ED">
      <w:pPr>
        <w:pStyle w:val="131"/>
        <w:shd w:val="clear" w:color="auto" w:fill="auto"/>
        <w:spacing w:before="0" w:after="0" w:line="264" w:lineRule="exact"/>
        <w:ind w:left="20" w:right="20" w:firstLine="0"/>
        <w:rPr>
          <w:i/>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4264ED" w:rsidRDefault="004264ED" w:rsidP="004264ED">
      <w:pPr>
        <w:pStyle w:val="normalwithoutspacing"/>
        <w:rPr>
          <w:i/>
          <w:color w:val="5B9BD5"/>
          <w:szCs w:val="22"/>
        </w:rPr>
      </w:pPr>
    </w:p>
    <w:p w:rsidR="004264ED" w:rsidRDefault="004264ED" w:rsidP="004264ED">
      <w:pPr>
        <w:pStyle w:val="normalwithoutspacing"/>
        <w:spacing w:before="57" w:after="57"/>
        <w:rPr>
          <w:i/>
          <w:color w:val="5B9BD5"/>
          <w:szCs w:val="22"/>
        </w:rPr>
      </w:pPr>
    </w:p>
    <w:p w:rsidR="004264ED" w:rsidRDefault="004264ED" w:rsidP="004264ED">
      <w:pPr>
        <w:suppressAutoHyphens w:val="0"/>
        <w:spacing w:after="0"/>
        <w:jc w:val="left"/>
        <w:rPr>
          <w:rFonts w:ascii="Arial" w:hAnsi="Arial" w:cs="Arial"/>
          <w:b/>
          <w:color w:val="002060"/>
          <w:sz w:val="24"/>
          <w:szCs w:val="22"/>
          <w:lang w:val="el-GR"/>
        </w:rPr>
      </w:pPr>
      <w:r>
        <w:rPr>
          <w:lang w:val="el-GR"/>
        </w:rPr>
        <w:br w:type="page"/>
      </w:r>
    </w:p>
    <w:p w:rsidR="004264ED" w:rsidRPr="00BD65F6" w:rsidRDefault="004264ED" w:rsidP="004264ED">
      <w:pPr>
        <w:pStyle w:val="2"/>
        <w:tabs>
          <w:tab w:val="clear" w:pos="567"/>
          <w:tab w:val="left" w:pos="0"/>
        </w:tabs>
        <w:spacing w:before="57" w:after="57"/>
        <w:ind w:left="0" w:firstLine="0"/>
        <w:rPr>
          <w:i/>
          <w:color w:val="5B9BD5"/>
          <w:lang w:val="el-GR"/>
        </w:rPr>
      </w:pPr>
      <w:bookmarkStart w:id="3" w:name="_Toc103775469"/>
      <w:bookmarkStart w:id="4" w:name="_Toc141433888"/>
      <w:bookmarkStart w:id="5" w:name="_Toc165272745"/>
      <w:r>
        <w:rPr>
          <w:lang w:val="el-GR"/>
        </w:rPr>
        <w:lastRenderedPageBreak/>
        <w:t>ΠΑΡΑΡΤΗΜΑ ΙΙΙ – Υπόδειγμα φύλλου συμμόρφωσης</w:t>
      </w:r>
      <w:bookmarkEnd w:id="3"/>
      <w:bookmarkEnd w:id="4"/>
      <w:bookmarkEnd w:id="5"/>
    </w:p>
    <w:p w:rsidR="004264ED" w:rsidRDefault="004264ED" w:rsidP="004264ED">
      <w:pPr>
        <w:pStyle w:val="normalwithoutspacing"/>
        <w:spacing w:before="57" w:after="57"/>
      </w:pPr>
    </w:p>
    <w:tbl>
      <w:tblPr>
        <w:tblW w:w="104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5"/>
        <w:gridCol w:w="1439"/>
        <w:gridCol w:w="1439"/>
        <w:gridCol w:w="1315"/>
        <w:gridCol w:w="1417"/>
      </w:tblGrid>
      <w:tr w:rsidR="004264ED" w:rsidRPr="00F1525E" w:rsidTr="009C6570">
        <w:trPr>
          <w:trHeight w:val="300"/>
        </w:trPr>
        <w:tc>
          <w:tcPr>
            <w:tcW w:w="487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Pr="00F1525E" w:rsidRDefault="004264ED" w:rsidP="009C6570">
            <w:pPr>
              <w:spacing w:line="276" w:lineRule="auto"/>
              <w:jc w:val="left"/>
              <w:rPr>
                <w:bCs/>
                <w:sz w:val="20"/>
                <w:szCs w:val="20"/>
                <w:lang w:val="el-GR"/>
              </w:rPr>
            </w:pPr>
            <w:r w:rsidRPr="00BA0D59">
              <w:rPr>
                <w:bCs/>
                <w:sz w:val="20"/>
                <w:szCs w:val="20"/>
                <w:lang w:val="el-GR"/>
              </w:rPr>
              <w:t>ΠΡΟΔΙΑΓΡΑΦΗ</w:t>
            </w:r>
          </w:p>
        </w:tc>
        <w:tc>
          <w:tcPr>
            <w:tcW w:w="143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Default="004264ED" w:rsidP="009C6570">
            <w:pPr>
              <w:spacing w:line="276" w:lineRule="auto"/>
              <w:jc w:val="left"/>
              <w:rPr>
                <w:bCs/>
                <w:sz w:val="20"/>
                <w:szCs w:val="20"/>
                <w:lang w:val="el-GR"/>
              </w:rPr>
            </w:pPr>
            <w:r>
              <w:rPr>
                <w:bCs/>
                <w:sz w:val="20"/>
                <w:szCs w:val="20"/>
                <w:lang w:val="el-GR"/>
              </w:rPr>
              <w:t>ΕΝΟΤΗΤΑ</w:t>
            </w:r>
          </w:p>
        </w:tc>
        <w:tc>
          <w:tcPr>
            <w:tcW w:w="1439"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Pr="00F1525E" w:rsidRDefault="004264ED" w:rsidP="009C6570">
            <w:pPr>
              <w:spacing w:line="276" w:lineRule="auto"/>
              <w:jc w:val="left"/>
              <w:rPr>
                <w:bCs/>
                <w:sz w:val="20"/>
                <w:szCs w:val="20"/>
                <w:lang w:val="el-GR"/>
              </w:rPr>
            </w:pPr>
            <w:r w:rsidRPr="00F1525E">
              <w:rPr>
                <w:bCs/>
                <w:sz w:val="20"/>
                <w:szCs w:val="20"/>
                <w:lang w:val="el-GR"/>
              </w:rPr>
              <w:t>ΑΠΑΙΤΗΣΗ</w:t>
            </w:r>
          </w:p>
        </w:tc>
        <w:tc>
          <w:tcPr>
            <w:tcW w:w="131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Pr="00F1525E" w:rsidRDefault="004264ED" w:rsidP="009C6570">
            <w:pPr>
              <w:spacing w:line="276" w:lineRule="auto"/>
              <w:jc w:val="left"/>
              <w:rPr>
                <w:bCs/>
                <w:sz w:val="20"/>
                <w:szCs w:val="20"/>
                <w:lang w:val="el-GR"/>
              </w:rPr>
            </w:pPr>
            <w:r w:rsidRPr="00F1525E">
              <w:rPr>
                <w:bCs/>
                <w:sz w:val="20"/>
                <w:szCs w:val="20"/>
                <w:lang w:val="el-GR"/>
              </w:rPr>
              <w:t xml:space="preserve">ΑΠΑΝΤΗΣΗ </w:t>
            </w:r>
          </w:p>
        </w:tc>
        <w:tc>
          <w:tcPr>
            <w:tcW w:w="1417"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4264ED" w:rsidRPr="00F1525E" w:rsidRDefault="004264ED" w:rsidP="009C6570">
            <w:pPr>
              <w:spacing w:line="276" w:lineRule="auto"/>
              <w:jc w:val="left"/>
              <w:rPr>
                <w:bCs/>
                <w:sz w:val="20"/>
                <w:szCs w:val="20"/>
                <w:lang w:val="el-GR"/>
              </w:rPr>
            </w:pPr>
            <w:r w:rsidRPr="00F1525E">
              <w:rPr>
                <w:bCs/>
                <w:sz w:val="20"/>
                <w:szCs w:val="20"/>
                <w:lang w:val="el-GR"/>
              </w:rPr>
              <w:t>ΠΑΡΑΠΟΜΠΗ</w:t>
            </w:r>
          </w:p>
        </w:tc>
      </w:tr>
      <w:tr w:rsidR="004264ED" w:rsidTr="009C6570">
        <w:trPr>
          <w:trHeight w:val="979"/>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1.</w:t>
            </w:r>
            <w:r>
              <w:rPr>
                <w:rFonts w:cs="Arial"/>
                <w:sz w:val="20"/>
                <w:szCs w:val="20"/>
              </w:rPr>
              <w:t> </w:t>
            </w:r>
            <w:r>
              <w:rPr>
                <w:rFonts w:cs="Arial"/>
                <w:sz w:val="20"/>
                <w:szCs w:val="20"/>
                <w:lang w:val="el-GR"/>
              </w:rPr>
              <w:t>Υγρό οξυγόνο ιατρικής χρήσης, σύμφωνο με τις προδιαγραφές του ΕΟΦ και με καθαρότητα μεγαλύτερη από 99,5% κατ’ όγκο παραδοτέο σε ειδική δεξαμενή υγρού</w:t>
            </w:r>
          </w:p>
        </w:tc>
        <w:tc>
          <w:tcPr>
            <w:tcW w:w="1439" w:type="dxa"/>
            <w:tcBorders>
              <w:top w:val="single" w:sz="4" w:space="0" w:color="auto"/>
              <w:left w:val="single" w:sz="4" w:space="0" w:color="auto"/>
              <w:bottom w:val="single" w:sz="4" w:space="0" w:color="auto"/>
              <w:right w:val="single" w:sz="4" w:space="0" w:color="auto"/>
            </w:tcBorders>
            <w:vAlign w:val="center"/>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66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2. Το υγρό οξυγόνο θα μεταφέρεται στο Νοσοκομείο σε υγρή μορφή με βυτιοφόρο του προμηθευτή και θα τοποθετείται στην ειδική δεξαμενή. Για την μέτρηση της παραδοτέας ποσότητας τα βυτιοφόρα πρέπει να φέρουν απαραίτητα (όγκο) μετρητή οξυγόνου, και θα γίνεται επαλήθευση με τον μετρητή οξυγόνου της δεξαμενής , όπου θα χρησιμοποιούνται οι συντελεστές 1</w:t>
            </w:r>
            <w:r>
              <w:rPr>
                <w:rFonts w:cs="Arial"/>
                <w:sz w:val="20"/>
                <w:szCs w:val="20"/>
              </w:rPr>
              <w:t>Kgr</w:t>
            </w:r>
            <w:r>
              <w:rPr>
                <w:rFonts w:cs="Arial"/>
                <w:sz w:val="20"/>
                <w:szCs w:val="20"/>
                <w:lang w:val="el-GR"/>
              </w:rPr>
              <w:t xml:space="preserve"> = 0.877 </w:t>
            </w:r>
            <w:r>
              <w:rPr>
                <w:rFonts w:cs="Arial"/>
                <w:sz w:val="20"/>
                <w:szCs w:val="20"/>
              </w:rPr>
              <w:t>Lit</w:t>
            </w:r>
            <w:r>
              <w:rPr>
                <w:rFonts w:cs="Arial"/>
                <w:sz w:val="20"/>
                <w:szCs w:val="20"/>
                <w:lang w:val="el-GR"/>
              </w:rPr>
              <w:t xml:space="preserve"> υγρού και 0.763 </w:t>
            </w:r>
            <w:r>
              <w:rPr>
                <w:rFonts w:cs="Arial"/>
                <w:sz w:val="20"/>
                <w:szCs w:val="20"/>
              </w:rPr>
              <w:t>m</w:t>
            </w:r>
            <w:r>
              <w:rPr>
                <w:rFonts w:cs="Arial"/>
                <w:sz w:val="20"/>
                <w:szCs w:val="20"/>
                <w:lang w:val="el-GR"/>
              </w:rPr>
              <w:t xml:space="preserve">3 αερίου οξυγόνου. Επιπλέον κάθε νοσοκομείο έχει την δυνατότητα να ελέγχει τις παραδιδόμενες ποσότητες και με άλλες μεθόδους, όπως ζύγιση με ζυγολόγια που θα λαμβάνονται από πιστοποιημένες γεφυροπλάστιγγες, με δαπάνες του προμηθευτή.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940"/>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3. Τα βυτιοφόρα θα έχουν πιστοποιητικά έγκρισης </w:t>
            </w:r>
            <w:r>
              <w:rPr>
                <w:rFonts w:cs="Arial"/>
                <w:sz w:val="20"/>
                <w:szCs w:val="20"/>
              </w:rPr>
              <w:t>ADR</w:t>
            </w:r>
            <w:r>
              <w:rPr>
                <w:rFonts w:cs="Arial"/>
                <w:sz w:val="20"/>
                <w:szCs w:val="20"/>
                <w:lang w:val="el-GR"/>
              </w:rPr>
              <w:t xml:space="preserve"> οχημάτων μεταφοράς επικινδύνων φορτίων.</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308"/>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4. Ο προμηθευτής είναι υποχρεωμένος να εγκαταστήσει ειδική δεξαμενή αποθήκευσης του υγρού οξυγόνου στον ελεύθερο αέρα, εκτός κτιρίου, με προφυλαγμένο από τις καιρικές συνθήκες τον πίνακα οργάνων. Η δεξαμενή πρέπει να είναι περιφραγμένη. Η περίφραξη πρέπει να περιλαμβάνει δυο πόρτες, μια κύρια που να επιτρέπει τον ευχερή χειρισμό εφοδιασμού – επαναπλήρωσης και να ασφαλίζει με κλειδαριά και μια βοηθητική που θα είναι μονίμως κλειστή, αλλά θα ανοίγει από μέσα σε περίπτωση ανάγκης. Η πρόσβαση και στις δυο πόρτες πρέπει να είναι απόλυτα ελεύθερη. Ο προμηθευτής σύμφωνα με τις υποδείξεις της εκάστοτε Τεχνικής Υπηρεσίας θα πραγματοποιήσει με δαπάνες του εργασίες επισκευών των υφιστάμενων υποδομών των δεξαμενών εφόσον απαιτείται. </w:t>
            </w:r>
            <w:r>
              <w:rPr>
                <w:rFonts w:cs="Arial"/>
                <w:sz w:val="20"/>
                <w:szCs w:val="20"/>
              </w:rPr>
              <w:t>O</w:t>
            </w:r>
            <w:r>
              <w:rPr>
                <w:rFonts w:cs="Arial"/>
                <w:sz w:val="20"/>
                <w:szCs w:val="20"/>
                <w:lang w:val="el-GR"/>
              </w:rPr>
              <w:t xml:space="preserve"> προμηθευτής είναι υπεύθυνος για την έκδοση άδειας λειτουργίας της δεξαμενής.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698"/>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5. Η δεξαμενή θα συνοδεύεται με όλα τα αναγκαία όργανα και εξαρτήματα (τα οποία θα ευρίσκονται όλα εντός της περίφραξης) όπως: εξατμιστή μεγέθους κατάλληλου ώστε το υγρό οξυγόνο να έχει πλήρως αεριοποιηθεί και να έχει την θερμοκρασία περιβάλλοντος προτού φθάσει στα όργανα του δικτύου κατανάλωσης, όργανα ρυθμίσεως της πίεσης, </w:t>
            </w:r>
            <w:r>
              <w:rPr>
                <w:rFonts w:cs="Arial"/>
                <w:sz w:val="20"/>
                <w:szCs w:val="20"/>
                <w:lang w:val="el-GR"/>
              </w:rPr>
              <w:lastRenderedPageBreak/>
              <w:t>ασφαλιστικές δικλείδες υπερπίεσης και υπερπλήρωσης, στόμια και όργανα πλήρωσης, έξοδο προς το κενό, βαλβίδα αντεπιστροφής, μανόμετρο ένδειξης της αερίου φάσης , δείκτης στάθμης υγρού, διακόπτες σφαιρικού βαρέως τύπου, εναλλάκτη ρύθμισης της πίεσης της δεξαμενής, ρουμπινέ υπερχείλισης, μειωτή κατάλληλης παροχής για ρύθμιση της πίεσης του δικτύου με πλήρη εφεδρική διάταξη, απαραίτητα για την διασφάλιση της ορθής λειτουργίας και ασφάλειας.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lastRenderedPageBreak/>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62"/>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lastRenderedPageBreak/>
              <w:t>6. Η δεξαμενή θα έχει όλα τα από το νόμο απαιτούμενα πιστοποιητικά και άδειες ώστε να λειτουργεί νόμιμα, και μαζί με τα εξαρτήματα και τα όργανα της ,να είναι πιστοποιημένα προϊόντα και να ανταποκρίνονται στα διεθνή πρότυπα, τ</w:t>
            </w:r>
            <w:r>
              <w:rPr>
                <w:rFonts w:cs="Arial"/>
                <w:sz w:val="20"/>
                <w:szCs w:val="20"/>
              </w:rPr>
              <w:t>o</w:t>
            </w:r>
            <w:r>
              <w:rPr>
                <w:rFonts w:cs="Arial"/>
                <w:sz w:val="20"/>
                <w:szCs w:val="20"/>
                <w:lang w:val="el-GR"/>
              </w:rPr>
              <w:t xml:space="preserve">υς κανονισμούς ΕΛΟΤ ΕΝ </w:t>
            </w:r>
            <w:r>
              <w:rPr>
                <w:rFonts w:cs="Arial"/>
                <w:sz w:val="20"/>
                <w:szCs w:val="20"/>
              </w:rPr>
              <w:t>ISO</w:t>
            </w:r>
            <w:r>
              <w:rPr>
                <w:rFonts w:cs="Arial"/>
                <w:sz w:val="20"/>
                <w:szCs w:val="20"/>
                <w:lang w:val="el-GR"/>
              </w:rPr>
              <w:t xml:space="preserve"> 7396-1,2 και να φέρουν </w:t>
            </w:r>
            <w:r>
              <w:rPr>
                <w:rFonts w:cs="Arial"/>
                <w:sz w:val="20"/>
                <w:szCs w:val="20"/>
              </w:rPr>
              <w:t>CE</w:t>
            </w:r>
            <w:r>
              <w:rPr>
                <w:rFonts w:cs="Arial"/>
                <w:sz w:val="20"/>
                <w:szCs w:val="20"/>
                <w:lang w:val="el-GR"/>
              </w:rPr>
              <w:t xml:space="preserve"> </w:t>
            </w:r>
            <w:r>
              <w:rPr>
                <w:rFonts w:cs="Arial"/>
                <w:sz w:val="20"/>
                <w:szCs w:val="20"/>
              </w:rPr>
              <w:t>MARK</w:t>
            </w:r>
            <w:r>
              <w:rPr>
                <w:rFonts w:cs="Arial"/>
                <w:sz w:val="20"/>
                <w:szCs w:val="20"/>
                <w:lang w:val="el-GR"/>
              </w:rPr>
              <w:t xml:space="preserve">.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601"/>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7. Η δεξαμενή υγρού οξυγόνου θα είναι χωρητικότητας για το νοσοκομείο Αγ Νικολάου άνω των 10,000 λίτρων, και για τα νοσοκομεία Νεαπολέως,Σητείας, Ιεράπετρας άνω των 5,000 λίτρων.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660"/>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8. Σε περίπτωση που ένα νοσοκομείο το απαιτήσει, ο προμηθευτής είναι υποχρεωμένος να τοποθετήσει και δεύτερη δεξαμενή. Η μεταφορά και εγκατάσταση της δεξαμενής και η σύνδεσή της με το δίκτυο του Νοσοκομείου θα γίνει εξ ολοκλήρου με έξοδα του προμηθευτή σε χώρο και πάνω σε ειδική βάση σκυροδέματος που έχει κατασκευαστεί για τον σκοπό αυτό.</w:t>
            </w:r>
          </w:p>
        </w:tc>
        <w:tc>
          <w:tcPr>
            <w:tcW w:w="1439" w:type="dxa"/>
            <w:tcBorders>
              <w:top w:val="single" w:sz="4" w:space="0" w:color="auto"/>
              <w:left w:val="single" w:sz="4" w:space="0" w:color="auto"/>
              <w:bottom w:val="single" w:sz="4" w:space="0" w:color="auto"/>
              <w:right w:val="single" w:sz="4" w:space="0" w:color="auto"/>
            </w:tcBorders>
            <w:vAlign w:val="center"/>
          </w:tcPr>
          <w:p w:rsidR="004264ED" w:rsidRDefault="004264ED" w:rsidP="009C6570">
            <w:pPr>
              <w:spacing w:line="276" w:lineRule="auto"/>
              <w:jc w:val="left"/>
              <w:rPr>
                <w:rFonts w:cs="Arial"/>
                <w:color w:val="000000"/>
                <w:sz w:val="20"/>
                <w:szCs w:val="20"/>
                <w:lang w:val="el-GR"/>
              </w:rPr>
            </w:pPr>
            <w:r>
              <w:rPr>
                <w:rFonts w:cs="Arial"/>
                <w:sz w:val="20"/>
                <w:szCs w:val="20"/>
                <w:lang w:val="el-GR"/>
              </w:rPr>
              <w:t>Υγρό Οξυγόνο – δεξαμενή υγρού οξυγόνου</w:t>
            </w:r>
          </w:p>
          <w:p w:rsidR="004264ED" w:rsidRDefault="004264ED" w:rsidP="009C6570">
            <w:pPr>
              <w:spacing w:line="276" w:lineRule="auto"/>
              <w:jc w:val="left"/>
              <w:rPr>
                <w:sz w:val="20"/>
                <w:szCs w:val="20"/>
                <w:lang w:val="el-GR"/>
              </w:rPr>
            </w:pP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5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9. Ο προμηθευτής είναι υποχρεωμένος να ελέγχει τις δεξαμενές τουλάχιστον μηνιαίως και να τηρεί για τον λόγο αυτό ειδικό βιβλίο. Η συντήρηση και επισκευή της δεξαμενής και των εξαρτημάτων της είναι ευθύνη του προμηθευτή και τα έξοδα βαρύνουν τον ίδιο.</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599"/>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10. Ο προμηθευτής πρέπει να διαθέτει στην Κρήτη τεχνική κάλυψη όλο το 24ωρο. Δεσμεύεται επίσης να διαθέσει στα Νοσοκομεία όλες τις απαραίτητες πληροφορίες για την εκπαίδευση του τεχνικού τους προσωπικού. Σε περίπτωση βλάβης ο τεχνικός του προμηθευτή πρέπει να βρίσκεται στο νοσοκομείο το αργότερο εντός 5 ωρών από την αναφορά της.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431"/>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11. Η πίεση της δεξαμενής θα ρυθμίζεται από τον προμηθευτή σύμφωνα με τις απαιτήσεις του δικτύου διανομής και διατηρείται σταθερή αυτόματα. Η λειτουργία της δεξαμενής δεν θα απαιτεί κανένα απολύτως χειρισμό από το προσωπικό του Νοσοκομείου, το οποίο θα παρακολουθεί μόνο τον δείκτη περιεχομένου της δεξαμενής και την πίεσή της.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49"/>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lastRenderedPageBreak/>
              <w:t>12. Η δεξαμενή θα παρέχεται στο Νοσοκομείο έναντι μηνιαίου μισθώματος και θα παραμένει στην ιδιοκτησία της αναδόχου Εταιρείας καθ όλη την διάρκεια της σύμβασης. Μετά την λήξη της σύμβασης θα αποξηλούται και θα επιστρέφεται με έξοδα του προμηθευτή.</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070"/>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 xml:space="preserve">13. Οι προσφορές θα περιέχουν πλήρη τεχνική περιγραφή και έντυπα παρουσίασης της δεξαμενής και των εξαρτημάτων της καθώς και κατασκευαστικά στοιχεία και έντυπα ελέγχου και δοκιμών.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317"/>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14. Ο μειοδότης θα προκύψει από το κόστος του παραδιδόμενου υγρού οξυγόνου με βάση της ετήσιες εκτιμήσεις ποσοτήτων όλων των Νοσοκομείων του Γ.Ν. Λασιθίου – Γ.Ν.-Κ.Υ.Νεαπόλεως «Διαλυνάκειο και από το κόστος των ενοικίων των δεξαμενών.</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sz w:val="20"/>
                <w:szCs w:val="20"/>
                <w:lang w:val="el-GR"/>
              </w:rPr>
            </w:pPr>
            <w:r>
              <w:rPr>
                <w:rFonts w:cs="Arial"/>
                <w:sz w:val="20"/>
                <w:szCs w:val="20"/>
                <w:lang w:val="el-GR"/>
              </w:rPr>
              <w:t>Υγρό Οξυγόνο – δεξαμενή υγρού οξυγόνου</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lang w:val="el-GR"/>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rPr>
              <w:t> </w:t>
            </w:r>
          </w:p>
        </w:tc>
      </w:tr>
      <w:tr w:rsidR="004264ED" w:rsidTr="009C6570">
        <w:trPr>
          <w:trHeight w:val="143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1.</w:t>
            </w:r>
            <w:r>
              <w:rPr>
                <w:rFonts w:cs="Arial"/>
                <w:sz w:val="20"/>
                <w:szCs w:val="20"/>
              </w:rPr>
              <w:t> </w:t>
            </w:r>
            <w:r>
              <w:rPr>
                <w:rFonts w:cs="Arial"/>
                <w:sz w:val="20"/>
                <w:szCs w:val="20"/>
                <w:lang w:val="el-GR"/>
              </w:rPr>
              <w:t>Αέριο οξυγόνο ιατρικής χρήσης, σύμφωνο με τις προδιαγραφές του ΕΟΦ και με καθαρότητα μεγαλύτερη από 99,5% κατ’ όγκο παραδοτέο σε φιάλες.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143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2.</w:t>
            </w:r>
            <w:r>
              <w:rPr>
                <w:rFonts w:cs="Arial"/>
                <w:sz w:val="20"/>
                <w:szCs w:val="20"/>
              </w:rPr>
              <w:t> </w:t>
            </w:r>
            <w:r>
              <w:rPr>
                <w:rFonts w:cs="Arial"/>
                <w:sz w:val="20"/>
                <w:szCs w:val="20"/>
                <w:lang w:val="el-GR"/>
              </w:rPr>
              <w:t>Η καθαρότητα των λοιπών αερίων φαίνεται στον αναλυτικό κατάλογο των αερίων. Όπου δεν αναφέρεται καθαρότητα αυτή νοείται ότι είναι η ελάχιστη καθαρότητα που προδιαγράφει ο ΕΟΦ.</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861"/>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3.</w:t>
            </w:r>
            <w:r>
              <w:rPr>
                <w:rFonts w:cs="Arial"/>
                <w:sz w:val="20"/>
                <w:szCs w:val="20"/>
              </w:rPr>
              <w:t> </w:t>
            </w:r>
            <w:r>
              <w:rPr>
                <w:rFonts w:cs="Arial"/>
                <w:sz w:val="20"/>
                <w:szCs w:val="20"/>
                <w:lang w:val="el-GR"/>
              </w:rPr>
              <w:t xml:space="preserve">Εάν το αέριο είναι σε υγρή φάση η τιμή θα δίδεται υποχρεωτικά σε </w:t>
            </w:r>
            <w:r>
              <w:rPr>
                <w:rFonts w:cs="Arial"/>
                <w:sz w:val="20"/>
                <w:szCs w:val="20"/>
              </w:rPr>
              <w:t>kg</w:t>
            </w:r>
            <w:r>
              <w:rPr>
                <w:rFonts w:cs="Arial"/>
                <w:sz w:val="20"/>
                <w:szCs w:val="20"/>
                <w:lang w:val="el-GR"/>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732"/>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4.</w:t>
            </w:r>
            <w:r>
              <w:rPr>
                <w:rFonts w:cs="Arial"/>
                <w:sz w:val="20"/>
                <w:szCs w:val="20"/>
              </w:rPr>
              <w:t> </w:t>
            </w:r>
            <w:r>
              <w:rPr>
                <w:rFonts w:cs="Arial"/>
                <w:sz w:val="20"/>
                <w:szCs w:val="20"/>
                <w:lang w:val="el-GR"/>
              </w:rPr>
              <w:t xml:space="preserve">Εάν είναι σε αέρια φάση η τιμή θα δίδεται υποχρεωτικά ανά </w:t>
            </w:r>
            <w:r>
              <w:rPr>
                <w:rFonts w:cs="Arial"/>
                <w:sz w:val="20"/>
                <w:szCs w:val="20"/>
              </w:rPr>
              <w:t>m</w:t>
            </w:r>
            <w:r>
              <w:rPr>
                <w:rFonts w:cs="Arial"/>
                <w:sz w:val="20"/>
                <w:szCs w:val="20"/>
                <w:lang w:val="el-GR"/>
              </w:rPr>
              <w:t>3.</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143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5.</w:t>
            </w:r>
            <w:r>
              <w:rPr>
                <w:rFonts w:cs="Arial"/>
                <w:sz w:val="20"/>
                <w:szCs w:val="20"/>
              </w:rPr>
              <w:t> </w:t>
            </w:r>
            <w:r>
              <w:rPr>
                <w:rFonts w:cs="Arial"/>
                <w:sz w:val="20"/>
                <w:szCs w:val="20"/>
                <w:lang w:val="el-GR"/>
              </w:rPr>
              <w:t>Σε περίπτωση που κάποιο αέριο προσφέρεται υποχρεωτικά με την φιάλη του, η τιμή θα επιβαρύνει το αέριο και δεν θα δίνεται ξεχωριστά τιμή για το αέριο και ξεχωριστά για την φιάλη.</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143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rFonts w:cs="Arial"/>
                <w:color w:val="000000"/>
                <w:sz w:val="20"/>
                <w:szCs w:val="20"/>
                <w:lang w:val="el-GR"/>
              </w:rPr>
            </w:pPr>
            <w:r>
              <w:rPr>
                <w:rFonts w:cs="Arial"/>
                <w:sz w:val="20"/>
                <w:szCs w:val="20"/>
                <w:lang w:val="el-GR"/>
              </w:rPr>
              <w:t>6.</w:t>
            </w:r>
            <w:r>
              <w:rPr>
                <w:rFonts w:cs="Arial"/>
                <w:sz w:val="20"/>
                <w:szCs w:val="20"/>
              </w:rPr>
              <w:t> </w:t>
            </w:r>
            <w:r>
              <w:rPr>
                <w:rFonts w:cs="Arial"/>
                <w:sz w:val="20"/>
                <w:szCs w:val="20"/>
                <w:lang w:val="el-GR"/>
              </w:rPr>
              <w:t xml:space="preserve">Ο προμηθευτής υποχρεούται: να υποβάλει τις φιάλες σε υδραυλική δοκιμή, να τις βάφει, να αντικαθιστά τα εξαρτήματα που έχουν υποστεί φθορά (π.χ. κλείστρα), κάθε φορά που αυτό κρίνεται αναγκαίο σύμφωνα με την οδηγία ΕΛΟΤ ΕΝ </w:t>
            </w:r>
            <w:r>
              <w:rPr>
                <w:rFonts w:cs="Arial"/>
                <w:sz w:val="20"/>
                <w:szCs w:val="20"/>
              </w:rPr>
              <w:t>ISO</w:t>
            </w:r>
            <w:r>
              <w:rPr>
                <w:rFonts w:cs="Arial"/>
                <w:sz w:val="20"/>
                <w:szCs w:val="20"/>
                <w:lang w:val="el-GR"/>
              </w:rPr>
              <w:t xml:space="preserve"> 7396-1,2, για τον λόγο αυτό θα καταθέσει προσφορά για τις εργασίες που τυχόν θα γίνουν και για τα υλικά που τυχόν θα χρησιμοποιηθούν.</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Αέριο Οξυγόνο-λοιπά αέρια</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264ED" w:rsidRDefault="004264ED" w:rsidP="009C6570">
            <w:pPr>
              <w:spacing w:line="276" w:lineRule="auto"/>
              <w:jc w:val="left"/>
              <w:rPr>
                <w:sz w:val="20"/>
                <w:szCs w:val="20"/>
                <w:lang w:val="el-GR"/>
              </w:rPr>
            </w:pPr>
          </w:p>
        </w:tc>
      </w:tr>
      <w:tr w:rsidR="004264ED" w:rsidTr="009C6570">
        <w:trPr>
          <w:trHeight w:val="557"/>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w:t>
            </w:r>
            <w:r>
              <w:rPr>
                <w:sz w:val="20"/>
                <w:szCs w:val="20"/>
              </w:rPr>
              <w:t>       </w:t>
            </w:r>
            <w:r>
              <w:rPr>
                <w:sz w:val="20"/>
                <w:szCs w:val="20"/>
                <w:lang w:val="el-GR"/>
              </w:rPr>
              <w:t xml:space="preserve"> Οι παραγγελίες θα γίνονται από το Νοσοκομείο με Φαξ και μόνον σε εξαιρετικές περιπτώσεις τηλεφωνικά και φέρουν τις  υπογραφές των αρμόδιων οργάνων ήτοι, του Δ/ντού Τεχνικών Υπηρεσιών, του </w:t>
            </w:r>
            <w:r>
              <w:rPr>
                <w:sz w:val="20"/>
                <w:szCs w:val="20"/>
                <w:lang w:val="el-GR"/>
              </w:rPr>
              <w:lastRenderedPageBreak/>
              <w:t xml:space="preserve">Προϊστάμενου Οικονομικών υπηρεσιών και του Διοικητικού Διευθυντού του Νοσοκομείου. </w:t>
            </w:r>
          </w:p>
        </w:tc>
        <w:tc>
          <w:tcPr>
            <w:tcW w:w="1439" w:type="dxa"/>
            <w:tcBorders>
              <w:top w:val="single" w:sz="4" w:space="0" w:color="auto"/>
              <w:left w:val="single" w:sz="4" w:space="0" w:color="auto"/>
              <w:bottom w:val="single" w:sz="4" w:space="0" w:color="auto"/>
              <w:right w:val="single" w:sz="4" w:space="0" w:color="auto"/>
            </w:tcBorders>
            <w:vAlign w:val="center"/>
          </w:tcPr>
          <w:p w:rsidR="004264ED" w:rsidRDefault="004264ED" w:rsidP="009C6570">
            <w:pPr>
              <w:spacing w:line="276" w:lineRule="auto"/>
              <w:jc w:val="left"/>
              <w:rPr>
                <w:sz w:val="20"/>
                <w:szCs w:val="20"/>
              </w:rPr>
            </w:pPr>
            <w:r>
              <w:rPr>
                <w:rFonts w:cs="Arial"/>
                <w:sz w:val="20"/>
                <w:szCs w:val="20"/>
              </w:rPr>
              <w:lastRenderedPageBreak/>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511"/>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lastRenderedPageBreak/>
              <w:t>2.</w:t>
            </w:r>
            <w:r>
              <w:rPr>
                <w:sz w:val="20"/>
                <w:szCs w:val="20"/>
              </w:rPr>
              <w:t>       </w:t>
            </w:r>
            <w:r>
              <w:rPr>
                <w:sz w:val="20"/>
                <w:szCs w:val="20"/>
                <w:lang w:val="el-GR"/>
              </w:rPr>
              <w:t xml:space="preserve"> Οι παραδόσεις θα γίνονται τμηματικά για το μεν  Υγρό Οξυγόνο πάντοτε εντός 48 ωρών από την παραγγελία για τα δε υπόλοιπα αέρια ως εξής: ΑΓΙΟΣ ΝΙΚΟΛΑΟΣ, ΝΕΑΠΟΛΗΣ εντός 48 ωρών, ΣΗΤΕΙΑ ΙΕΡΑΠΕΤΡΑ εντός 72 ωρών. Σε περίπτωση καθυστέρησης στην παράδοση ο προμηθευτής υπόκειται σε πρόστιμο έως και 5.000 ευρώ και με επιφύλαξη για κάθε άλλη ζημία που θα υποστεί το Νοσοκομείο.  Σε περίπτωση που ο προμηθευτής καθυστερήσει να  παραδώσει το Υγρό οξυγόνο ή τα αέρια εκτός των παραπάνω χρονικών ορίων το Νοσοκομείο μπορεί να τον κηρύξει έκπτωτο.</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924"/>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3.</w:t>
            </w:r>
            <w:r>
              <w:rPr>
                <w:sz w:val="20"/>
                <w:szCs w:val="20"/>
              </w:rPr>
              <w:t>       </w:t>
            </w:r>
            <w:r>
              <w:rPr>
                <w:sz w:val="20"/>
                <w:szCs w:val="20"/>
                <w:lang w:val="el-GR"/>
              </w:rPr>
              <w:t xml:space="preserve"> Ο προμηθευτής υποχρεούται να παραδώσει τα αέρια σύμφωνα με τις τεχνικές προδιαγραφές της διακήρυξης και η οριστική ποσοτική και ποιοτική παραλαβή θα γίνεται από επιτροπή που συστήνεται για τον σκοπό αυτό.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5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4.</w:t>
            </w:r>
            <w:r>
              <w:rPr>
                <w:sz w:val="20"/>
                <w:szCs w:val="20"/>
              </w:rPr>
              <w:t>     </w:t>
            </w:r>
            <w:r>
              <w:rPr>
                <w:sz w:val="20"/>
                <w:szCs w:val="20"/>
                <w:lang w:val="el-GR"/>
              </w:rPr>
              <w:t xml:space="preserve">Σε περίπτωση όπου απορριφθεί η παραλαβή ποσότητος ο προμηθευτής είναι υποχρεωμένος να την αντικαταστήσει εντός των προβλεπομένων χρονικών διαστημάτων που αναφέρονται στην παρ. 2, ειδάλλως θα κηρυχθεί έκπτωτος.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center"/>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556"/>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5.</w:t>
            </w:r>
            <w:r>
              <w:rPr>
                <w:sz w:val="20"/>
                <w:szCs w:val="20"/>
              </w:rPr>
              <w:t>      </w:t>
            </w:r>
            <w:r>
              <w:rPr>
                <w:sz w:val="20"/>
                <w:szCs w:val="20"/>
                <w:lang w:val="el-GR"/>
              </w:rPr>
              <w:t xml:space="preserve"> Στην περίπτωση που υποβάλλεται προσφορά από προμηθευτή που δεν είναι ο ίδιος κατασκευαστής του  τελικού προϊόντος, προσκομίζονται από τον προμηθευτή μαζί με την προσφορά του, σύμφωνα με τους όρους και τις προϋποθέσεις του άρθρου 8α παρ.2 του Π.Δ 118/07, τα  δικαιολογητικά των παρ. δ, ε και ζ του άρθρου 8 παρ.2 του Π.Δ 118/07 που αφορούν μόνο τον  κατασκευαστή. Συγκεκριμένα: α) Περιγραφή του τεχνικού εξοπλισμού της επιχείρησης και των μέτρων που λαμβάνει ο προμηθευτής για την εξασφάλιση της ποιότητας. β)Κατάσταση του τεχνικού προσωπικού της επιχείρησης, που θα ασχοληθεί κατά την παραγωγή του προς προμήθεια υλικού, κατά ειδικότητα, ανεξάρτητα από την συμβατική σχέση τους με την επιχείρηση, ιδίως δε των υπευθύνων για τον έλεγχο της ποιότητας γ) Πιστοποιητικά που εκδίδονται από επίσημα γραφεία ποιοτικού ελέγχου ή αρμόδιες Υπηρεσίες, αναγνωρισμένων ικανοτήτων, που να βεβαιώνουν την καταλληλότητα των υλικών, επαληθευμένη με παραπομπές σε  ορισμένες προδιαγραφές ή πρότυπα των προϊόντων, όταν απαιτούνται από την Υπηρεσία κατά τα ειδικότερα  οριζόμενα στο άρθρο 9 του ΠΔ 118/07</w:t>
            </w:r>
            <w:r>
              <w:rPr>
                <w:rStyle w:val="ad"/>
                <w:sz w:val="20"/>
                <w:szCs w:val="20"/>
                <w:lang w:val="el-GR"/>
              </w:rPr>
              <w:footnoteReference w:id="3"/>
            </w:r>
            <w:r>
              <w:rPr>
                <w:sz w:val="20"/>
                <w:szCs w:val="20"/>
                <w:lang w:val="el-GR"/>
              </w:rPr>
              <w:t xml:space="preserve">. </w:t>
            </w:r>
          </w:p>
        </w:tc>
        <w:tc>
          <w:tcPr>
            <w:tcW w:w="1439" w:type="dxa"/>
            <w:tcBorders>
              <w:top w:val="single" w:sz="4" w:space="0" w:color="auto"/>
              <w:left w:val="single" w:sz="4" w:space="0" w:color="auto"/>
              <w:bottom w:val="single" w:sz="4" w:space="0" w:color="auto"/>
              <w:right w:val="single" w:sz="4" w:space="0" w:color="auto"/>
            </w:tcBorders>
            <w:vAlign w:val="center"/>
          </w:tcPr>
          <w:p w:rsidR="004264ED" w:rsidRDefault="004264ED" w:rsidP="009C6570">
            <w:pPr>
              <w:spacing w:line="276" w:lineRule="auto"/>
              <w:jc w:val="left"/>
              <w:rPr>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708"/>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lastRenderedPageBreak/>
              <w:t>6.</w:t>
            </w:r>
            <w:r>
              <w:rPr>
                <w:sz w:val="20"/>
                <w:szCs w:val="20"/>
              </w:rPr>
              <w:t>       </w:t>
            </w:r>
            <w:r>
              <w:rPr>
                <w:sz w:val="20"/>
                <w:szCs w:val="20"/>
                <w:lang w:val="el-GR"/>
              </w:rPr>
              <w:t xml:space="preserve"> Στην τιμή που θα δοθεί θα περιλαμβάνεται η παραλαβή και η παράδοση και το κόστος της μεταφοράς στο νοσοκομείο.</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908"/>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7.</w:t>
            </w:r>
            <w:r>
              <w:rPr>
                <w:sz w:val="20"/>
                <w:szCs w:val="20"/>
              </w:rPr>
              <w:t>       </w:t>
            </w:r>
            <w:r>
              <w:rPr>
                <w:sz w:val="20"/>
                <w:szCs w:val="20"/>
                <w:lang w:val="el-GR"/>
              </w:rPr>
              <w:t xml:space="preserve"> Το αέριο θα συνοδεύεται υποχρεωτικά από πιστοποιητικά του οίκου παραγωγής και εμφιάλωσης και θα αναγράφεται η ακριβής ανάλυση και καθαρότητα.</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142"/>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Pr="00AC5AD3" w:rsidRDefault="004264ED" w:rsidP="009C6570">
            <w:pPr>
              <w:spacing w:line="276" w:lineRule="auto"/>
              <w:jc w:val="left"/>
              <w:rPr>
                <w:b/>
                <w:sz w:val="20"/>
                <w:szCs w:val="20"/>
                <w:lang w:val="el-GR"/>
              </w:rPr>
            </w:pPr>
            <w:r>
              <w:rPr>
                <w:sz w:val="20"/>
                <w:szCs w:val="20"/>
                <w:lang w:val="el-GR"/>
              </w:rPr>
              <w:t>8.</w:t>
            </w:r>
            <w:r>
              <w:rPr>
                <w:sz w:val="20"/>
                <w:szCs w:val="20"/>
              </w:rPr>
              <w:t>       </w:t>
            </w:r>
            <w:r>
              <w:rPr>
                <w:sz w:val="20"/>
                <w:szCs w:val="20"/>
                <w:lang w:val="el-GR"/>
              </w:rPr>
              <w:t xml:space="preserve"> Ο προμηθευτής οφείλει να προσκομίσει με ποινή αποκλεισμού: α. άδεια λειτουργίας εγκατάστασης παραγωγής και πλήρωσης φιαλών πεπιεσμένων αερίων (ΥΒΕΤ),  β.  εγκεκριμένο κανονισμό λειτουργίας κέντρου επανελέγχου φιαλών (ΕΒΕΤΑΜ),  γ. άδεια παραγωγής εμφιάλωσης και διακίνησης ιατρικών αερίων για κάθε αέριο (ΕΟΦ), δ. πιστοποίηση κατά </w:t>
            </w:r>
            <w:r>
              <w:rPr>
                <w:sz w:val="20"/>
                <w:szCs w:val="20"/>
              </w:rPr>
              <w:t>ISO</w:t>
            </w:r>
            <w:r>
              <w:rPr>
                <w:sz w:val="20"/>
                <w:szCs w:val="20"/>
                <w:lang w:val="el-GR"/>
              </w:rPr>
              <w:t xml:space="preserve"> 9001:2000. επίσης για τα υλικά που θα εγκαταστήσει ή θα χρησιμοποιήσει(εκτός αερίων)  πρέπει να φέρουν την σήμανση: </w:t>
            </w:r>
            <w:r>
              <w:rPr>
                <w:sz w:val="20"/>
                <w:szCs w:val="20"/>
              </w:rPr>
              <w:t>CE</w:t>
            </w:r>
            <w:r>
              <w:rPr>
                <w:sz w:val="20"/>
                <w:szCs w:val="20"/>
                <w:lang w:val="el-GR"/>
              </w:rPr>
              <w:t xml:space="preserve"> – </w:t>
            </w:r>
            <w:r>
              <w:rPr>
                <w:sz w:val="20"/>
                <w:szCs w:val="20"/>
              </w:rPr>
              <w:t>MARK</w:t>
            </w:r>
            <w:r>
              <w:rPr>
                <w:sz w:val="20"/>
                <w:szCs w:val="20"/>
                <w:lang w:val="el-GR"/>
              </w:rPr>
              <w:t xml:space="preserve">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054"/>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9.</w:t>
            </w:r>
            <w:r>
              <w:rPr>
                <w:sz w:val="20"/>
                <w:szCs w:val="20"/>
              </w:rPr>
              <w:t>       </w:t>
            </w:r>
            <w:r>
              <w:rPr>
                <w:sz w:val="20"/>
                <w:szCs w:val="20"/>
                <w:lang w:val="el-GR"/>
              </w:rPr>
              <w:t xml:space="preserve"> Για τα αέρια που ο προμηθευτής τα εμπορεύεται και δεν είναι ο ίδιος παραγωγός οφείλει να προσκομίσει τις αντίστοιχες άδειες και πιστοποιητικά από την παραγωγό εταιρία.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623"/>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10.</w:t>
            </w:r>
            <w:r>
              <w:rPr>
                <w:sz w:val="20"/>
                <w:szCs w:val="20"/>
              </w:rPr>
              <w:t>    </w:t>
            </w:r>
            <w:r>
              <w:rPr>
                <w:sz w:val="20"/>
                <w:szCs w:val="20"/>
                <w:lang w:val="el-GR"/>
              </w:rPr>
              <w:t xml:space="preserve">  Ο προμηθευτής οφείλει να εφαρμόζει τις ισχύουσες διατάξεις περί των όρων διακίνησης αποθήκευσης και ελέγχου των φιαλών αερίων κάθε φορά που θα παραλαμβάνει φιάλες προς πλήρωση . Τυχόν αποστολή φιαλών που δεν θα έχουν τηρηθεί οι διατάξεις της σχετικής νομοθεσίας «περί επανελέγχου φιαλών πεπιεσμένων αερίων» δεν θα παραλαμβάνονται και θα είναι αιτία καταγγελίας της  σύμβασης.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45"/>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11.</w:t>
            </w:r>
            <w:r>
              <w:rPr>
                <w:sz w:val="20"/>
                <w:szCs w:val="20"/>
              </w:rPr>
              <w:t>    </w:t>
            </w:r>
            <w:r>
              <w:rPr>
                <w:sz w:val="20"/>
                <w:szCs w:val="20"/>
                <w:lang w:val="el-GR"/>
              </w:rPr>
              <w:t xml:space="preserve"> Για λόγους αποτελεσματικότερης λειτουργίας και διασφάλισης της ποιότητος του Οξυγόνου, στην περίπτωση ισοτιμίας ανάμεσα σε εταιρεία παραγωγής και σε εταιρεία μεταπώλησης, θα προτιμηθεί η πρώτη.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020"/>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12.</w:t>
            </w:r>
            <w:r>
              <w:rPr>
                <w:sz w:val="20"/>
                <w:szCs w:val="20"/>
              </w:rPr>
              <w:t>    </w:t>
            </w:r>
            <w:r>
              <w:rPr>
                <w:sz w:val="20"/>
                <w:szCs w:val="20"/>
                <w:lang w:val="el-GR"/>
              </w:rPr>
              <w:t xml:space="preserve"> Οι εταιρείες θα πρέπει να έχουν αντιπρόσωπο και τεχνική υποστήριξη στην Κρήτη και πρέπει να πιστοποιείται με υπεύθυνη δήλωση.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409"/>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13.</w:t>
            </w:r>
            <w:r>
              <w:rPr>
                <w:sz w:val="20"/>
                <w:szCs w:val="20"/>
              </w:rPr>
              <w:t>    </w:t>
            </w:r>
            <w:r>
              <w:rPr>
                <w:sz w:val="20"/>
                <w:szCs w:val="20"/>
                <w:lang w:val="el-GR"/>
              </w:rPr>
              <w:t xml:space="preserve"> Ο προσφέρων, εφόσον κατασκευάζει ο ίδιος το τελικό προϊόν, πρέπει να δηλώνει στην προσφορά του, την   επιχειρηματική μονάδα στην οποία θα κατασκευάσει το προσφερόμενο προϊόν, καθώς και τον τόπο εγκατάστασής της .Προσφορά στην οποία δεν θα υπάρχει θα απορρίπτεται  ως απαράδεκτη. </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3386"/>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lastRenderedPageBreak/>
              <w:t>14.</w:t>
            </w:r>
            <w:r>
              <w:rPr>
                <w:sz w:val="20"/>
                <w:szCs w:val="20"/>
              </w:rPr>
              <w:t>    </w:t>
            </w:r>
            <w:r>
              <w:rPr>
                <w:sz w:val="20"/>
                <w:szCs w:val="20"/>
                <w:lang w:val="el-GR"/>
              </w:rPr>
              <w:t xml:space="preserve"> Όταν οι προσφέροντες δεν θα κατασκευάσουν οι ίδιοι το τελικό προϊόν, σε δική τους επιχειρηματική μονάδα, στην προσφορά τους δηλώνουν την επιχειρηματική μονάδα, στην οποία θα κατασκευαστεί το προσφερόμενο προϊόν και τον τόπο εγκατάστασής της. Επίσης, στην προσφορά τους πρέπει να επισυνάψουν και υπεύθυνη δήλωσή τους προς τον φορέα ότι η κατασκευή του τελικού προϊόντος θα γίνει από την επιχείρηση στην οποία ανήκει ή η οποία εκμεταλλεύεται ολικά ή μερικά τη μονάδα κατασκευής του τελικού προϊόντος και ότι ο νόμιμος εκπρόσωπος της επιχείρησης αυτής έχει αποδεχθεί έναντι τους την εκτέλεση της συγκεκριμένης προμήθειας, σε περίπτωση κατακύρωσης στον προμηθευτή υπέρ του οποίου έγινε η αποδοχή. Προσφορά στην οποία δεν θα υπάρχουν οι ανωτέρω δηλώσεις θα απορρίπτεται ως απαράδεκτη</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1262"/>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15.</w:t>
            </w:r>
            <w:r>
              <w:rPr>
                <w:sz w:val="20"/>
                <w:szCs w:val="20"/>
              </w:rPr>
              <w:t>    </w:t>
            </w:r>
            <w:r>
              <w:rPr>
                <w:sz w:val="20"/>
                <w:szCs w:val="20"/>
                <w:lang w:val="el-GR"/>
              </w:rPr>
              <w:t xml:space="preserve"> Σε  κάθε περίπτωση ο προμηθευτής οφείλει να προμηθεύσει  το Νοσοκομείο με οξυγόνο απρόσκοπτα και αδιαλείπτως. Σε περίπτωση που το Νοσοκομείο υποστεί βλάβη λόγω αδυναμίας του προμηθευτή να προμηθεύσει το οξυγόνο την ευθύνη φέρει ο προμηθευτής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r w:rsidR="004264ED" w:rsidTr="009C6570">
        <w:trPr>
          <w:trHeight w:val="2157"/>
        </w:trPr>
        <w:tc>
          <w:tcPr>
            <w:tcW w:w="487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lang w:val="el-GR"/>
              </w:rPr>
            </w:pPr>
            <w:r>
              <w:rPr>
                <w:sz w:val="20"/>
                <w:szCs w:val="20"/>
                <w:lang w:val="el-GR"/>
              </w:rPr>
              <w:t>16. Επειδή το Νοσοκομείο βρίσκεται σε Νησί και οι μεταφορές των Αερίων πρέπει να γίνονται με ειδικά πλοία που μεταφέρουν επικίνδυνα φορτία, να διευκρινίζεται και να τεκμηριώνεται από την Προμηθεύτρια Εταιρεία με ποιο τρόπο,  θα διασφαλίζεται η απρόσκοπτη και αδιάλειπτη προμήθεια των αερίων σε περίπτωση απαγορευτικού πλεύσης, απεργίας ή άλλης αιτίας  (πχ διαθέτοντας επαρκείς αποθηκευτικούς χώρους στην Κρήτη). Σε κάθε περίπτωση η επιτροπή διενέργειας του Διαγωνισμού θα κρίνει εάν η τεκμηρίωση είναι επαρκής.</w:t>
            </w:r>
          </w:p>
        </w:tc>
        <w:tc>
          <w:tcPr>
            <w:tcW w:w="1439" w:type="dxa"/>
            <w:tcBorders>
              <w:top w:val="single" w:sz="4" w:space="0" w:color="auto"/>
              <w:left w:val="single" w:sz="4" w:space="0" w:color="auto"/>
              <w:bottom w:val="single" w:sz="4" w:space="0" w:color="auto"/>
              <w:right w:val="single" w:sz="4" w:space="0" w:color="auto"/>
            </w:tcBorders>
            <w:vAlign w:val="center"/>
            <w:hideMark/>
          </w:tcPr>
          <w:p w:rsidR="004264ED" w:rsidRDefault="004264ED" w:rsidP="009C6570">
            <w:pPr>
              <w:spacing w:line="276" w:lineRule="auto"/>
              <w:jc w:val="left"/>
              <w:rPr>
                <w:rFonts w:cs="Arial"/>
                <w:color w:val="000000"/>
                <w:sz w:val="20"/>
                <w:szCs w:val="20"/>
              </w:rPr>
            </w:pPr>
            <w:r>
              <w:rPr>
                <w:rFonts w:cs="Arial"/>
                <w:sz w:val="20"/>
                <w:szCs w:val="20"/>
              </w:rPr>
              <w:t>Παραγγελία και Παράδοση / Παραλαβή</w:t>
            </w:r>
          </w:p>
        </w:tc>
        <w:tc>
          <w:tcPr>
            <w:tcW w:w="1439"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ΝΑΙ</w:t>
            </w:r>
          </w:p>
        </w:tc>
        <w:tc>
          <w:tcPr>
            <w:tcW w:w="1315"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264ED" w:rsidRDefault="004264ED" w:rsidP="009C6570">
            <w:pPr>
              <w:spacing w:line="276" w:lineRule="auto"/>
              <w:jc w:val="left"/>
              <w:rPr>
                <w:b/>
                <w:sz w:val="20"/>
                <w:szCs w:val="20"/>
              </w:rPr>
            </w:pPr>
            <w:r>
              <w:rPr>
                <w:sz w:val="20"/>
                <w:szCs w:val="20"/>
              </w:rPr>
              <w:t> </w:t>
            </w:r>
          </w:p>
        </w:tc>
      </w:tr>
    </w:tbl>
    <w:p w:rsidR="004264ED" w:rsidRDefault="004264ED" w:rsidP="004264ED">
      <w:pPr>
        <w:spacing w:line="360" w:lineRule="auto"/>
        <w:ind w:right="368"/>
        <w:rPr>
          <w:bCs/>
          <w:szCs w:val="22"/>
        </w:rPr>
      </w:pPr>
    </w:p>
    <w:p w:rsidR="004264ED" w:rsidRPr="00BA0D59" w:rsidRDefault="004264ED" w:rsidP="004264ED">
      <w:pPr>
        <w:spacing w:line="360" w:lineRule="auto"/>
        <w:ind w:right="368"/>
        <w:rPr>
          <w:bCs/>
          <w:szCs w:val="22"/>
          <w:lang w:val="el-GR"/>
        </w:rPr>
      </w:pPr>
      <w:r w:rsidRPr="00BA0D59">
        <w:rPr>
          <w:bCs/>
          <w:szCs w:val="22"/>
          <w:lang w:val="el-GR"/>
        </w:rPr>
        <w:t>ΤΕΧΝΙΚΕΣ ΠΡΟΔΙΑΓΡΑΦΕΣ – ΠΙΝΑΚΑΣ ΣΥΜΜΟΡΦΩΣΗΣ</w:t>
      </w:r>
    </w:p>
    <w:p w:rsidR="004264ED" w:rsidRPr="00BB697B" w:rsidRDefault="004264ED" w:rsidP="004264ED">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4264ED" w:rsidRPr="00BB697B" w:rsidRDefault="004264ED" w:rsidP="004264ED">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4264ED" w:rsidRPr="00BB697B" w:rsidRDefault="004264ED" w:rsidP="004264ED">
      <w:pPr>
        <w:spacing w:line="360" w:lineRule="auto"/>
        <w:ind w:right="368"/>
        <w:rPr>
          <w:b/>
          <w:szCs w:val="22"/>
          <w:lang w:val="el-GR"/>
        </w:rPr>
      </w:pPr>
      <w:r w:rsidRPr="00BB697B">
        <w:rPr>
          <w:szCs w:val="22"/>
          <w:lang w:val="el-GR"/>
        </w:rP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w:t>
      </w:r>
      <w:r w:rsidRPr="00BB697B">
        <w:rPr>
          <w:szCs w:val="22"/>
          <w:lang w:val="el-GR"/>
        </w:rPr>
        <w:lastRenderedPageBreak/>
        <w:t>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4264ED" w:rsidRPr="00BB697B" w:rsidRDefault="004264ED" w:rsidP="004264ED">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w:t>
      </w:r>
      <w:r>
        <w:rPr>
          <w:szCs w:val="22"/>
          <w:lang w:val="el-GR"/>
        </w:rPr>
        <w:t xml:space="preserve">αγαθών ή </w:t>
      </w:r>
      <w:r w:rsidRPr="00BB697B">
        <w:rPr>
          <w:szCs w:val="22"/>
          <w:lang w:val="el-GR"/>
        </w:rPr>
        <w:t xml:space="preserve">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4264ED" w:rsidRPr="00BB697B" w:rsidRDefault="004264ED" w:rsidP="004264ED">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4264ED" w:rsidRPr="00BB697B" w:rsidRDefault="004264ED" w:rsidP="004264ED">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4264ED" w:rsidRPr="00BB697B" w:rsidRDefault="004264ED" w:rsidP="004264ED">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4264ED" w:rsidRPr="00BB697B" w:rsidRDefault="004264ED" w:rsidP="004264ED">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264ED" w:rsidRDefault="004264ED" w:rsidP="004264ED">
      <w:pPr>
        <w:pStyle w:val="normalwithoutspacing"/>
        <w:spacing w:before="57" w:after="57"/>
      </w:pPr>
    </w:p>
    <w:p w:rsidR="004264ED" w:rsidRDefault="004264ED" w:rsidP="004264ED">
      <w:pPr>
        <w:suppressAutoHyphens w:val="0"/>
        <w:spacing w:after="0"/>
        <w:jc w:val="left"/>
        <w:rPr>
          <w:rFonts w:ascii="Arial" w:hAnsi="Arial" w:cs="Arial"/>
          <w:b/>
          <w:color w:val="002060"/>
          <w:sz w:val="24"/>
          <w:szCs w:val="22"/>
          <w:lang w:val="el-GR"/>
        </w:rPr>
      </w:pPr>
      <w:r>
        <w:rPr>
          <w:lang w:val="el-GR"/>
        </w:rPr>
        <w:br w:type="page"/>
      </w:r>
    </w:p>
    <w:p w:rsidR="004264ED" w:rsidRDefault="004264ED" w:rsidP="004264ED">
      <w:pPr>
        <w:pStyle w:val="2"/>
        <w:tabs>
          <w:tab w:val="clear" w:pos="567"/>
          <w:tab w:val="left" w:pos="0"/>
        </w:tabs>
        <w:spacing w:before="57" w:after="57"/>
        <w:ind w:left="0" w:firstLine="0"/>
        <w:rPr>
          <w:i/>
          <w:color w:val="538135"/>
          <w:lang w:val="el-GR"/>
        </w:rPr>
      </w:pPr>
      <w:bookmarkStart w:id="6" w:name="_Toc103775471"/>
      <w:bookmarkStart w:id="7" w:name="_Toc141433889"/>
      <w:bookmarkStart w:id="8" w:name="_Toc165272746"/>
      <w:r>
        <w:rPr>
          <w:lang w:val="el-GR"/>
        </w:rPr>
        <w:lastRenderedPageBreak/>
        <w:t>ΠΑΡΑΡΤΗΜΑ ΙV –Υποδείγματα Εγγυητικών Επιστολών</w:t>
      </w:r>
      <w:bookmarkEnd w:id="6"/>
      <w:bookmarkEnd w:id="7"/>
      <w:bookmarkEnd w:id="8"/>
    </w:p>
    <w:p w:rsidR="004264ED" w:rsidRDefault="004264ED" w:rsidP="004264ED">
      <w:pPr>
        <w:ind w:left="-360"/>
        <w:jc w:val="center"/>
        <w:rPr>
          <w:b/>
          <w:szCs w:val="22"/>
          <w:lang w:val="el-GR"/>
        </w:rPr>
      </w:pPr>
    </w:p>
    <w:p w:rsidR="004264ED" w:rsidRPr="00767B9F" w:rsidRDefault="004264ED" w:rsidP="004264ED">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4264ED" w:rsidRDefault="004264ED" w:rsidP="004264ED">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4264ED" w:rsidRDefault="004264ED" w:rsidP="004264ED">
      <w:pPr>
        <w:widowControl w:val="0"/>
        <w:spacing w:after="0" w:line="360" w:lineRule="auto"/>
        <w:rPr>
          <w:bCs/>
          <w:szCs w:val="22"/>
          <w:lang w:val="el-GR"/>
        </w:rPr>
      </w:pPr>
      <w:r>
        <w:rPr>
          <w:bCs/>
          <w:szCs w:val="22"/>
          <w:lang w:val="el-GR"/>
        </w:rPr>
        <w:t>Ημερομηνία έκδοσης: ……………………………..</w:t>
      </w:r>
    </w:p>
    <w:p w:rsidR="004264ED" w:rsidRDefault="004264ED" w:rsidP="004264ED">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4"/>
      </w:r>
      <w:r>
        <w:rPr>
          <w:bCs/>
          <w:szCs w:val="22"/>
          <w:lang w:val="el-GR"/>
        </w:rPr>
        <w:t>).............................</w:t>
      </w:r>
    </w:p>
    <w:p w:rsidR="004264ED" w:rsidRPr="00BC3CA9" w:rsidRDefault="004264ED" w:rsidP="004264ED">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5"/>
      </w:r>
      <w:r>
        <w:rPr>
          <w:bCs/>
          <w:szCs w:val="22"/>
          <w:lang w:val="el-GR"/>
        </w:rPr>
        <w:t>)</w:t>
      </w:r>
      <w:r>
        <w:rPr>
          <w:bCs/>
          <w:color w:val="00000A"/>
          <w:szCs w:val="22"/>
          <w:lang w:val="el-GR" w:eastAsia="en-US"/>
        </w:rPr>
        <w:t xml:space="preserve"> .........................................</w:t>
      </w:r>
    </w:p>
    <w:p w:rsidR="004264ED" w:rsidRPr="00BC3CA9" w:rsidRDefault="004264ED" w:rsidP="004264ED">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6"/>
      </w:r>
      <w:r>
        <w:rPr>
          <w:bCs/>
          <w:szCs w:val="22"/>
          <w:lang w:val="el-GR"/>
        </w:rPr>
        <w:t>.</w:t>
      </w:r>
    </w:p>
    <w:p w:rsidR="004264ED" w:rsidRDefault="004264ED" w:rsidP="004264ED">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4264ED" w:rsidRPr="00BC3CA9" w:rsidRDefault="004264ED" w:rsidP="004264ED">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7"/>
      </w:r>
      <w:r>
        <w:rPr>
          <w:bCs/>
          <w:szCs w:val="22"/>
          <w:lang w:val="el-GR"/>
        </w:rPr>
        <w:t xml:space="preserve"> υπέρ του </w:t>
      </w:r>
    </w:p>
    <w:p w:rsidR="004264ED" w:rsidRPr="00BC3CA9" w:rsidRDefault="004264ED" w:rsidP="004264ED">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4264ED" w:rsidRPr="00BC3CA9" w:rsidRDefault="004264ED" w:rsidP="004264ED">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4264ED" w:rsidRDefault="004264ED" w:rsidP="004264ED">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4264ED" w:rsidRDefault="004264ED" w:rsidP="004264ED">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4264ED" w:rsidRDefault="004264ED" w:rsidP="004264ED">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4264ED" w:rsidRDefault="004264ED" w:rsidP="004264ED">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8"/>
      </w:r>
    </w:p>
    <w:p w:rsidR="004264ED" w:rsidRDefault="004264ED" w:rsidP="004264ED">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4264ED" w:rsidRDefault="004264ED" w:rsidP="004264ED">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9"/>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4"/>
          <w:rFonts w:eastAsia="MS Mincho"/>
          <w:bCs/>
          <w:szCs w:val="22"/>
          <w:lang w:val="el-GR"/>
        </w:rPr>
        <w:footnoteReference w:id="10"/>
      </w:r>
    </w:p>
    <w:p w:rsidR="004264ED" w:rsidRDefault="004264ED" w:rsidP="004264ED">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4264ED" w:rsidRDefault="004264ED" w:rsidP="004264ED">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11"/>
      </w:r>
      <w:r>
        <w:rPr>
          <w:bCs/>
          <w:szCs w:val="22"/>
          <w:lang w:val="el-GR"/>
        </w:rPr>
        <w:t xml:space="preserve"> από την απλή έγγραφη ειδοποίησή σας.</w:t>
      </w:r>
    </w:p>
    <w:p w:rsidR="004264ED" w:rsidRDefault="004264ED" w:rsidP="004264ED">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12"/>
      </w:r>
      <w:r>
        <w:rPr>
          <w:rStyle w:val="WW-2"/>
          <w:rFonts w:eastAsia="Calibri"/>
          <w:bCs/>
          <w:szCs w:val="22"/>
          <w:lang w:val="el-GR"/>
        </w:rPr>
        <w:t xml:space="preserve">. </w:t>
      </w:r>
    </w:p>
    <w:p w:rsidR="004264ED" w:rsidRDefault="004264ED" w:rsidP="004264ED">
      <w:pPr>
        <w:widowControl w:val="0"/>
        <w:spacing w:after="0" w:line="360" w:lineRule="auto"/>
        <w:rPr>
          <w:bCs/>
          <w:szCs w:val="22"/>
          <w:lang w:val="el-GR"/>
        </w:rPr>
      </w:pPr>
      <w:r>
        <w:rPr>
          <w:rFonts w:eastAsia="Calibri"/>
          <w:bCs/>
          <w:szCs w:val="22"/>
          <w:lang w:val="el-GR"/>
        </w:rPr>
        <w:t>ή</w:t>
      </w:r>
    </w:p>
    <w:p w:rsidR="004264ED" w:rsidRDefault="004264ED" w:rsidP="004264ED">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264ED" w:rsidRDefault="004264ED" w:rsidP="004264ED">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4264ED" w:rsidRPr="00BC3CA9" w:rsidRDefault="004264ED" w:rsidP="004264ED">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3"/>
      </w:r>
      <w:r>
        <w:rPr>
          <w:bCs/>
          <w:szCs w:val="22"/>
          <w:lang w:val="el-GR"/>
        </w:rPr>
        <w:t>.</w:t>
      </w:r>
    </w:p>
    <w:p w:rsidR="004264ED" w:rsidRPr="00BC3CA9" w:rsidRDefault="004264ED" w:rsidP="004264ED">
      <w:pPr>
        <w:widowControl w:val="0"/>
        <w:tabs>
          <w:tab w:val="left" w:pos="54"/>
          <w:tab w:val="left" w:pos="193"/>
        </w:tabs>
        <w:spacing w:after="0" w:line="360" w:lineRule="auto"/>
        <w:rPr>
          <w:szCs w:val="22"/>
          <w:lang w:val="el-GR"/>
        </w:rPr>
      </w:pPr>
    </w:p>
    <w:p w:rsidR="004264ED" w:rsidRDefault="004264ED" w:rsidP="004264ED">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4"/>
      </w:r>
      <w:r>
        <w:rPr>
          <w:bCs/>
          <w:szCs w:val="22"/>
          <w:lang w:val="el-GR"/>
        </w:rPr>
        <w:t>.</w:t>
      </w:r>
    </w:p>
    <w:p w:rsidR="004264ED" w:rsidRDefault="004264ED" w:rsidP="004264ED">
      <w:pPr>
        <w:widowControl w:val="0"/>
        <w:tabs>
          <w:tab w:val="left" w:pos="54"/>
          <w:tab w:val="left" w:pos="193"/>
        </w:tabs>
        <w:spacing w:after="0" w:line="360" w:lineRule="auto"/>
        <w:rPr>
          <w:bCs/>
          <w:szCs w:val="22"/>
          <w:lang w:val="el-GR"/>
        </w:rPr>
      </w:pPr>
    </w:p>
    <w:p w:rsidR="004264ED" w:rsidRDefault="004264ED" w:rsidP="004264ED">
      <w:pPr>
        <w:widowControl w:val="0"/>
        <w:spacing w:after="0" w:line="360" w:lineRule="auto"/>
        <w:ind w:left="4994" w:firstLine="454"/>
        <w:rPr>
          <w:b/>
          <w:bCs/>
          <w:szCs w:val="22"/>
          <w:lang w:val="el-GR"/>
        </w:rPr>
      </w:pPr>
      <w:r>
        <w:rPr>
          <w:bCs/>
          <w:szCs w:val="22"/>
          <w:lang w:val="el-GR"/>
        </w:rPr>
        <w:t>(Εξουσιοδοτημένη Υπογραφή)</w:t>
      </w:r>
    </w:p>
    <w:p w:rsidR="004264ED" w:rsidRPr="00767B9F" w:rsidRDefault="004264ED" w:rsidP="004264ED">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4264ED" w:rsidRDefault="004264ED" w:rsidP="004264ED">
      <w:pPr>
        <w:spacing w:line="360" w:lineRule="auto"/>
        <w:jc w:val="center"/>
        <w:rPr>
          <w:bCs/>
          <w:szCs w:val="22"/>
          <w:shd w:val="clear" w:color="auto" w:fill="FFFF00"/>
          <w:lang w:val="el-GR"/>
        </w:rPr>
      </w:pPr>
    </w:p>
    <w:p w:rsidR="004264ED" w:rsidRDefault="004264ED" w:rsidP="004264ED">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4264ED" w:rsidRDefault="004264ED" w:rsidP="004264ED">
      <w:pPr>
        <w:widowControl w:val="0"/>
        <w:spacing w:after="0" w:line="360" w:lineRule="auto"/>
        <w:rPr>
          <w:bCs/>
          <w:szCs w:val="22"/>
          <w:lang w:val="el-GR"/>
        </w:rPr>
      </w:pPr>
      <w:r>
        <w:rPr>
          <w:bCs/>
          <w:szCs w:val="22"/>
          <w:lang w:val="el-GR"/>
        </w:rPr>
        <w:t>Ημερομηνία έκδοσης    ……………………………..</w:t>
      </w:r>
    </w:p>
    <w:p w:rsidR="004264ED" w:rsidRDefault="004264ED" w:rsidP="004264ED">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d"/>
          <w:bCs/>
          <w:szCs w:val="22"/>
          <w:lang w:val="el-GR"/>
        </w:rPr>
        <w:footnoteReference w:id="15"/>
      </w:r>
      <w:r>
        <w:rPr>
          <w:bCs/>
          <w:szCs w:val="22"/>
          <w:lang w:val="el-GR"/>
        </w:rPr>
        <w:t>).................................</w:t>
      </w:r>
    </w:p>
    <w:p w:rsidR="004264ED" w:rsidRDefault="004264ED" w:rsidP="004264ED">
      <w:pPr>
        <w:widowControl w:val="0"/>
        <w:spacing w:after="0" w:line="360" w:lineRule="auto"/>
        <w:rPr>
          <w:bCs/>
          <w:szCs w:val="22"/>
          <w:lang w:val="el-GR"/>
        </w:rPr>
      </w:pPr>
      <w:r>
        <w:rPr>
          <w:bCs/>
          <w:szCs w:val="22"/>
          <w:lang w:val="el-GR"/>
        </w:rPr>
        <w:t xml:space="preserve">(Διεύθυνση Αναθέτουσας Αρχής/Αναθέτοντος Φορέα) </w:t>
      </w:r>
      <w:r>
        <w:rPr>
          <w:rStyle w:val="ad"/>
          <w:bCs/>
          <w:szCs w:val="22"/>
          <w:lang w:val="el-GR"/>
        </w:rPr>
        <w:footnoteReference w:id="16"/>
      </w:r>
      <w:r>
        <w:rPr>
          <w:bCs/>
          <w:color w:val="00000A"/>
          <w:szCs w:val="22"/>
          <w:lang w:val="el-GR" w:eastAsia="en-US"/>
        </w:rPr>
        <w:t>................................</w:t>
      </w:r>
    </w:p>
    <w:p w:rsidR="004264ED" w:rsidRDefault="004264ED" w:rsidP="004264ED">
      <w:pPr>
        <w:spacing w:after="0"/>
        <w:rPr>
          <w:bCs/>
          <w:szCs w:val="22"/>
          <w:lang w:val="el-GR"/>
        </w:rPr>
      </w:pPr>
    </w:p>
    <w:p w:rsidR="004264ED" w:rsidRDefault="004264ED" w:rsidP="004264ED">
      <w:pPr>
        <w:spacing w:after="0"/>
        <w:rPr>
          <w:bCs/>
          <w:szCs w:val="22"/>
          <w:lang w:val="el-GR"/>
        </w:rPr>
      </w:pPr>
      <w:r>
        <w:rPr>
          <w:bCs/>
          <w:szCs w:val="22"/>
          <w:lang w:val="el-GR"/>
        </w:rPr>
        <w:t>Εγγύηση μας υπ’ αριθμ. ……………….. ποσού ………………….……. ευρώ</w:t>
      </w:r>
      <w:r>
        <w:rPr>
          <w:rStyle w:val="ad"/>
          <w:bCs/>
          <w:szCs w:val="22"/>
          <w:lang w:val="el-GR"/>
        </w:rPr>
        <w:footnoteReference w:id="17"/>
      </w:r>
      <w:r>
        <w:rPr>
          <w:bCs/>
          <w:szCs w:val="22"/>
          <w:lang w:val="el-GR"/>
        </w:rPr>
        <w:t>.</w:t>
      </w:r>
    </w:p>
    <w:p w:rsidR="004264ED" w:rsidRDefault="004264ED" w:rsidP="004264ED">
      <w:pPr>
        <w:widowControl w:val="0"/>
        <w:spacing w:after="0" w:line="360" w:lineRule="auto"/>
        <w:rPr>
          <w:bCs/>
          <w:szCs w:val="22"/>
          <w:lang w:val="el-GR"/>
        </w:rPr>
      </w:pPr>
    </w:p>
    <w:p w:rsidR="004264ED" w:rsidRDefault="004264ED" w:rsidP="004264ED">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d"/>
          <w:bCs/>
          <w:szCs w:val="22"/>
          <w:lang w:val="el-GR"/>
        </w:rPr>
        <w:footnoteReference w:id="18"/>
      </w:r>
    </w:p>
    <w:p w:rsidR="004264ED" w:rsidRPr="00BC3CA9" w:rsidRDefault="004264ED" w:rsidP="004264ED">
      <w:pPr>
        <w:widowControl w:val="0"/>
        <w:spacing w:after="0" w:line="360" w:lineRule="auto"/>
        <w:rPr>
          <w:bCs/>
          <w:szCs w:val="22"/>
          <w:lang w:val="el-GR"/>
        </w:rPr>
      </w:pPr>
      <w:r>
        <w:rPr>
          <w:bCs/>
          <w:szCs w:val="22"/>
          <w:lang w:val="el-GR"/>
        </w:rPr>
        <w:t xml:space="preserve">υπέρ του: </w:t>
      </w:r>
    </w:p>
    <w:p w:rsidR="004264ED" w:rsidRPr="00BC3CA9" w:rsidRDefault="004264ED" w:rsidP="004264ED">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4264ED" w:rsidRPr="00BC3CA9" w:rsidRDefault="004264ED" w:rsidP="004264ED">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4264ED" w:rsidRDefault="004264ED" w:rsidP="004264ED">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4264ED" w:rsidRDefault="004264ED" w:rsidP="004264ED">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4264ED" w:rsidRDefault="004264ED" w:rsidP="004264ED">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4264ED" w:rsidRDefault="004264ED" w:rsidP="004264ED">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4264ED" w:rsidRDefault="004264ED" w:rsidP="004264ED">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4264ED" w:rsidRDefault="004264ED" w:rsidP="004264ED">
      <w:pPr>
        <w:widowControl w:val="0"/>
        <w:spacing w:after="0" w:line="360" w:lineRule="auto"/>
        <w:rPr>
          <w:bCs/>
          <w:szCs w:val="22"/>
          <w:lang w:val="el-GR"/>
        </w:rPr>
      </w:pPr>
      <w:r>
        <w:rPr>
          <w:bCs/>
          <w:szCs w:val="22"/>
          <w:lang w:val="el-GR"/>
        </w:rPr>
        <w:t>για την καλή εκτέλεση του/ων τμήματος/των ..</w:t>
      </w:r>
      <w:r>
        <w:rPr>
          <w:rStyle w:val="ad"/>
          <w:bCs/>
          <w:szCs w:val="22"/>
          <w:lang w:val="el-GR"/>
        </w:rPr>
        <w:footnoteReference w:id="19"/>
      </w:r>
      <w:r>
        <w:rPr>
          <w:bCs/>
          <w:szCs w:val="22"/>
          <w:lang w:val="el-GR"/>
        </w:rPr>
        <w:t xml:space="preserve"> /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d"/>
          <w:bCs/>
          <w:szCs w:val="22"/>
          <w:lang w:val="el-GR"/>
        </w:rPr>
        <w:footnoteReference w:id="20"/>
      </w:r>
      <w:r w:rsidRPr="00BC3CA9">
        <w:rPr>
          <w:rStyle w:val="a4"/>
          <w:rFonts w:eastAsia="MS Mincho"/>
          <w:szCs w:val="22"/>
          <w:lang w:val="el-GR"/>
        </w:rPr>
        <w:t xml:space="preserve"> </w:t>
      </w:r>
      <w:r>
        <w:rPr>
          <w:bCs/>
          <w:szCs w:val="22"/>
          <w:lang w:val="el-GR"/>
        </w:rPr>
        <w:t>........................... της/του (Αναθέτουσας Αρχής/Αναθέτοντος φορέα).</w:t>
      </w:r>
    </w:p>
    <w:p w:rsidR="004264ED" w:rsidRDefault="004264ED" w:rsidP="004264ED">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Pr>
          <w:bCs/>
          <w:szCs w:val="22"/>
          <w:lang w:val="el-GR"/>
        </w:rPr>
        <w:lastRenderedPageBreak/>
        <w:t>....</w:t>
      </w:r>
      <w:r w:rsidRPr="00BC3CA9">
        <w:rPr>
          <w:bCs/>
          <w:szCs w:val="22"/>
          <w:lang w:val="el-GR"/>
        </w:rPr>
        <w:t xml:space="preserve">….    </w:t>
      </w:r>
      <w:r>
        <w:rPr>
          <w:bCs/>
          <w:szCs w:val="22"/>
          <w:lang w:val="el-GR"/>
        </w:rPr>
        <w:t>ημέρες</w:t>
      </w:r>
      <w:r>
        <w:rPr>
          <w:rStyle w:val="ad"/>
          <w:bCs/>
          <w:szCs w:val="22"/>
          <w:lang w:val="el-GR"/>
        </w:rPr>
        <w:footnoteReference w:id="21"/>
      </w:r>
      <w:r>
        <w:rPr>
          <w:rStyle w:val="a4"/>
          <w:rFonts w:eastAsia="MS Mincho"/>
          <w:bCs/>
          <w:szCs w:val="22"/>
          <w:lang w:val="el-GR"/>
        </w:rPr>
        <w:t xml:space="preserve"> </w:t>
      </w:r>
      <w:r>
        <w:rPr>
          <w:bCs/>
          <w:szCs w:val="22"/>
          <w:lang w:val="el-GR"/>
        </w:rPr>
        <w:t>από την απλή έγγραφη ειδοποίησή σας.</w:t>
      </w:r>
    </w:p>
    <w:p w:rsidR="004264ED" w:rsidRDefault="004264ED" w:rsidP="004264ED">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d"/>
          <w:bCs/>
          <w:szCs w:val="22"/>
          <w:lang w:val="el-GR"/>
        </w:rPr>
        <w:footnoteReference w:id="22"/>
      </w:r>
      <w:r>
        <w:rPr>
          <w:bCs/>
          <w:szCs w:val="22"/>
          <w:lang w:val="el-GR"/>
        </w:rPr>
        <w:t>)</w:t>
      </w:r>
    </w:p>
    <w:p w:rsidR="004264ED" w:rsidRDefault="004264ED" w:rsidP="004264ED">
      <w:pPr>
        <w:widowControl w:val="0"/>
        <w:spacing w:after="0" w:line="360" w:lineRule="auto"/>
        <w:rPr>
          <w:bCs/>
          <w:szCs w:val="22"/>
          <w:lang w:val="el-GR"/>
        </w:rPr>
      </w:pPr>
      <w:r>
        <w:rPr>
          <w:bCs/>
          <w:szCs w:val="22"/>
          <w:lang w:val="el-GR"/>
        </w:rPr>
        <w:t xml:space="preserve">ή </w:t>
      </w:r>
    </w:p>
    <w:p w:rsidR="004264ED" w:rsidRDefault="004264ED" w:rsidP="004264ED">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4264ED" w:rsidRDefault="004264ED" w:rsidP="004264ED">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4264ED" w:rsidRDefault="004264ED" w:rsidP="004264ED">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d"/>
          <w:bCs/>
          <w:szCs w:val="22"/>
          <w:lang w:val="el-GR"/>
        </w:rPr>
        <w:footnoteReference w:id="23"/>
      </w:r>
      <w:r>
        <w:rPr>
          <w:bCs/>
          <w:szCs w:val="22"/>
          <w:lang w:val="el-GR"/>
        </w:rPr>
        <w:t>.</w:t>
      </w:r>
    </w:p>
    <w:p w:rsidR="004264ED" w:rsidRDefault="004264ED" w:rsidP="004264ED">
      <w:pPr>
        <w:widowControl w:val="0"/>
        <w:spacing w:after="0" w:line="360" w:lineRule="auto"/>
        <w:rPr>
          <w:bCs/>
          <w:i/>
          <w:iCs/>
          <w:szCs w:val="22"/>
          <w:lang w:val="el-GR"/>
        </w:rPr>
      </w:pPr>
    </w:p>
    <w:p w:rsidR="004264ED" w:rsidRDefault="004264ED" w:rsidP="004264ED">
      <w:pPr>
        <w:widowControl w:val="0"/>
        <w:spacing w:after="0" w:line="360" w:lineRule="auto"/>
        <w:ind w:left="2880" w:firstLine="720"/>
        <w:rPr>
          <w:b/>
          <w:bCs/>
          <w:szCs w:val="22"/>
          <w:lang w:val="el-GR"/>
        </w:rPr>
      </w:pPr>
      <w:r>
        <w:rPr>
          <w:bCs/>
          <w:szCs w:val="22"/>
          <w:lang w:val="el-GR"/>
        </w:rPr>
        <w:t>(Εξουσιοδοτημένη Υπογραφή)</w:t>
      </w:r>
    </w:p>
    <w:p w:rsidR="004264ED" w:rsidRDefault="004264ED" w:rsidP="004264ED">
      <w:pPr>
        <w:suppressAutoHyphens w:val="0"/>
        <w:spacing w:after="0"/>
        <w:jc w:val="left"/>
        <w:rPr>
          <w:rFonts w:ascii="Arial" w:hAnsi="Arial" w:cs="Arial"/>
          <w:b/>
          <w:color w:val="002060"/>
          <w:sz w:val="24"/>
          <w:szCs w:val="22"/>
          <w:lang w:val="el-GR"/>
        </w:rPr>
      </w:pPr>
      <w:r>
        <w:rPr>
          <w:lang w:val="el-GR"/>
        </w:rPr>
        <w:br w:type="page"/>
      </w:r>
    </w:p>
    <w:p w:rsidR="004264ED" w:rsidRDefault="004264ED" w:rsidP="004264ED">
      <w:pPr>
        <w:pStyle w:val="2"/>
        <w:tabs>
          <w:tab w:val="clear" w:pos="567"/>
          <w:tab w:val="left" w:pos="0"/>
        </w:tabs>
        <w:spacing w:before="57" w:after="57"/>
        <w:ind w:left="0" w:firstLine="0"/>
        <w:rPr>
          <w:lang w:val="el-GR"/>
        </w:rPr>
      </w:pPr>
      <w:bookmarkStart w:id="9" w:name="_Toc141433890"/>
      <w:bookmarkStart w:id="10" w:name="_Toc165272747"/>
      <w:r>
        <w:rPr>
          <w:lang w:val="el-GR"/>
        </w:rPr>
        <w:lastRenderedPageBreak/>
        <w:t xml:space="preserve">ΠΑΡΑΡΤΗΜΑ V – </w:t>
      </w:r>
      <w:r w:rsidRPr="002456D7">
        <w:rPr>
          <w:lang w:val="el-GR"/>
        </w:rPr>
        <w:t xml:space="preserve">ΠΕΡΙΕΧΟΜΕΝΟ ΥΠΕΥΘΥΝΗΣ-ΩΝ ΔΗΛΩΣΗΣ-ΔΗΛΩΣΕΩΝ ΠΟΥ ΠΡΟΣΚΟΜΙΖΟΝΤΑΙ ΩΣ ΔΙΚΑΙΟΛΟΓΗΤΙΚΑ ΚΑΤΑΚΥΡΩΣΗΣ </w:t>
      </w:r>
      <w:r w:rsidRPr="00374CBA">
        <w:rPr>
          <w:rStyle w:val="ad"/>
          <w:b w:val="0"/>
        </w:rPr>
        <w:footnoteReference w:id="24"/>
      </w:r>
      <w:bookmarkEnd w:id="9"/>
      <w:bookmarkEnd w:id="10"/>
    </w:p>
    <w:p w:rsidR="004264ED" w:rsidRDefault="004264ED" w:rsidP="004264ED">
      <w:pPr>
        <w:rPr>
          <w:lang w:val="el-GR"/>
        </w:rPr>
      </w:pPr>
    </w:p>
    <w:p w:rsidR="004264ED" w:rsidRPr="002456D7" w:rsidRDefault="004264ED" w:rsidP="004264ED">
      <w:pPr>
        <w:rPr>
          <w:lang w:val="el-GR"/>
        </w:rPr>
      </w:pPr>
      <w:r w:rsidRPr="002456D7">
        <w:rPr>
          <w:lang w:val="el-GR"/>
        </w:rPr>
        <w:t>Δηλώνω υπεύθυνα ότι:</w:t>
      </w:r>
    </w:p>
    <w:p w:rsidR="004264ED" w:rsidRPr="002456D7" w:rsidRDefault="004264ED" w:rsidP="004264ED">
      <w:pPr>
        <w:rPr>
          <w:lang w:val="el-GR"/>
        </w:rPr>
      </w:pPr>
    </w:p>
    <w:p w:rsidR="004264ED" w:rsidRPr="002456D7" w:rsidRDefault="004264ED" w:rsidP="004264ED">
      <w:pPr>
        <w:rPr>
          <w:lang w:val="el-GR"/>
        </w:rPr>
      </w:pPr>
      <w:r w:rsidRPr="002456D7">
        <w:rPr>
          <w:lang w:val="el-GR"/>
        </w:rPr>
        <w:t>Παράγραφος 2.2.3.2. διακήρυξης:</w:t>
      </w:r>
    </w:p>
    <w:p w:rsidR="004264ED" w:rsidRPr="002456D7" w:rsidRDefault="004264ED" w:rsidP="004264ED">
      <w:pPr>
        <w:rPr>
          <w:lang w:val="el-GR"/>
        </w:rPr>
      </w:pPr>
      <w:r w:rsidRPr="002456D7">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5"/>
      </w:r>
      <w:r w:rsidRPr="002456D7">
        <w:rPr>
          <w:rStyle w:val="ad"/>
          <w:lang w:val="el-GR"/>
        </w:rPr>
        <w:t>,</w:t>
      </w:r>
      <w:r w:rsidRPr="00002CC3">
        <w:rPr>
          <w:rStyle w:val="ad"/>
        </w:rPr>
        <w:footnoteReference w:id="26"/>
      </w:r>
      <w:r w:rsidRPr="002456D7">
        <w:rPr>
          <w:lang w:val="el-GR"/>
        </w:rPr>
        <w:t xml:space="preserve">. </w:t>
      </w:r>
    </w:p>
    <w:p w:rsidR="004264ED" w:rsidRPr="002456D7" w:rsidRDefault="004264ED" w:rsidP="004264ED">
      <w:pPr>
        <w:rPr>
          <w:rFonts w:eastAsia="Calibri"/>
          <w:lang w:val="el-GR"/>
        </w:rPr>
      </w:pPr>
      <w:r w:rsidRPr="002456D7">
        <w:rPr>
          <w:rFonts w:eastAsia="Calibri"/>
          <w:lang w:val="el-GR"/>
        </w:rPr>
        <w:t>Ή</w:t>
      </w:r>
    </w:p>
    <w:p w:rsidR="004264ED" w:rsidRPr="002456D7" w:rsidRDefault="004264ED" w:rsidP="004264ED">
      <w:pPr>
        <w:rPr>
          <w:rFonts w:eastAsia="Calibri"/>
          <w:bCs/>
          <w:color w:val="5B9BD5"/>
          <w:lang w:val="el-GR"/>
        </w:rPr>
      </w:pPr>
      <w:r w:rsidRPr="002456D7">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2456D7">
        <w:rPr>
          <w:rStyle w:val="ad"/>
          <w:lang w:val="el-GR"/>
        </w:rPr>
        <w:t xml:space="preserve"> </w:t>
      </w:r>
      <w:r w:rsidRPr="002456D7">
        <w:rPr>
          <w:lang w:val="el-GR"/>
        </w:rPr>
        <w:t xml:space="preserve">αλλά τα συγκεκριμένα ποσά είναι εξαιρετικά μικρά. </w:t>
      </w:r>
      <w:r w:rsidRPr="002456D7">
        <w:rPr>
          <w:rFonts w:eastAsia="Calibri"/>
          <w:bCs/>
          <w:color w:val="5B9BD5"/>
          <w:lang w:val="el-GR"/>
        </w:rPr>
        <w:t>[αναγράφονται τα ποσά]</w:t>
      </w:r>
    </w:p>
    <w:p w:rsidR="004264ED" w:rsidRPr="002456D7" w:rsidRDefault="004264ED" w:rsidP="004264ED">
      <w:pPr>
        <w:rPr>
          <w:rFonts w:eastAsia="Calibri"/>
          <w:lang w:val="el-GR"/>
        </w:rPr>
      </w:pPr>
      <w:r w:rsidRPr="002456D7">
        <w:rPr>
          <w:rFonts w:eastAsia="Calibri"/>
          <w:lang w:val="el-GR"/>
        </w:rPr>
        <w:t>Ή</w:t>
      </w:r>
    </w:p>
    <w:p w:rsidR="004264ED" w:rsidRPr="002456D7" w:rsidRDefault="004264ED" w:rsidP="004264ED">
      <w:pPr>
        <w:rPr>
          <w:rFonts w:eastAsia="Calibri"/>
          <w:bCs/>
          <w:color w:val="5B9BD5"/>
          <w:lang w:val="el-GR"/>
        </w:rPr>
      </w:pPr>
      <w:r w:rsidRPr="002456D7">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2456D7">
        <w:rPr>
          <w:rFonts w:eastAsia="Calibri"/>
          <w:bCs/>
          <w:color w:val="5B9BD5"/>
          <w:lang w:val="el-GR"/>
        </w:rPr>
        <w:t>[αναγράφεται το ποσό και η ημερομηνία ενημέρωσης]</w:t>
      </w:r>
    </w:p>
    <w:p w:rsidR="004264ED" w:rsidRPr="002456D7" w:rsidRDefault="004264ED" w:rsidP="004264ED">
      <w:pPr>
        <w:rPr>
          <w:lang w:val="el-GR"/>
        </w:rPr>
      </w:pPr>
    </w:p>
    <w:p w:rsidR="004264ED" w:rsidRPr="002456D7" w:rsidRDefault="004264ED" w:rsidP="004264ED">
      <w:pPr>
        <w:rPr>
          <w:lang w:val="el-GR"/>
        </w:rPr>
      </w:pPr>
      <w:r w:rsidRPr="002456D7">
        <w:rPr>
          <w:lang w:val="el-GR"/>
        </w:rPr>
        <w:t>Παράγραφος 2.2.3.4. περ. α Διακήρυξης</w:t>
      </w:r>
    </w:p>
    <w:p w:rsidR="004264ED" w:rsidRPr="002456D7" w:rsidRDefault="004264ED" w:rsidP="004264ED">
      <w:pPr>
        <w:rPr>
          <w:lang w:val="el-GR"/>
        </w:rPr>
      </w:pPr>
      <w:r w:rsidRPr="002456D7">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2456D7">
        <w:rPr>
          <w:lang w:val="el-GR"/>
        </w:rPr>
        <w:t xml:space="preserve"> του Προσαρτήματος Α του ν. 4412/2016:</w:t>
      </w:r>
    </w:p>
    <w:p w:rsidR="004264ED" w:rsidRPr="002456D7" w:rsidRDefault="004264ED" w:rsidP="004264ED">
      <w:pPr>
        <w:rPr>
          <w:lang w:val="el-GR"/>
        </w:rPr>
      </w:pPr>
    </w:p>
    <w:p w:rsidR="004264ED" w:rsidRPr="002456D7" w:rsidRDefault="004264ED" w:rsidP="004264ED">
      <w:pPr>
        <w:rPr>
          <w:lang w:val="el-GR"/>
        </w:rPr>
      </w:pPr>
      <w:r w:rsidRPr="002456D7">
        <w:rPr>
          <w:lang w:val="el-GR"/>
        </w:rPr>
        <w:t>Παράγραφος 2.2.3.4. περ. β Διακήρυξης</w:t>
      </w:r>
      <w:r>
        <w:rPr>
          <w:lang w:val="el-GR"/>
        </w:rPr>
        <w:t xml:space="preserve"> </w:t>
      </w:r>
      <w:r w:rsidRPr="00002CC3">
        <w:rPr>
          <w:rStyle w:val="ad"/>
          <w:b/>
        </w:rPr>
        <w:footnoteReference w:id="27"/>
      </w:r>
    </w:p>
    <w:p w:rsidR="004264ED" w:rsidRPr="002456D7" w:rsidRDefault="004264ED" w:rsidP="004264ED">
      <w:pPr>
        <w:rPr>
          <w:rFonts w:eastAsia="Calibri"/>
          <w:bCs/>
          <w:color w:val="5B9BD5"/>
          <w:lang w:val="el-GR"/>
        </w:rPr>
      </w:pPr>
      <w:r w:rsidRPr="002456D7">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2456D7">
        <w:rPr>
          <w:rFonts w:eastAsia="Calibri"/>
          <w:bCs/>
          <w:color w:val="5B9BD5"/>
          <w:lang w:val="el-GR"/>
        </w:rPr>
        <w:t xml:space="preserve">[αναγράφονται τα αποδεικτικά στοιχεία] </w:t>
      </w:r>
    </w:p>
    <w:p w:rsidR="004264ED" w:rsidRPr="002456D7" w:rsidRDefault="004264ED" w:rsidP="004264ED">
      <w:pPr>
        <w:rPr>
          <w:rFonts w:eastAsia="Calibri"/>
          <w:lang w:val="el-GR"/>
        </w:rPr>
      </w:pPr>
      <w:r w:rsidRPr="002456D7">
        <w:rPr>
          <w:rFonts w:eastAsia="Calibri"/>
          <w:lang w:val="el-GR"/>
        </w:rPr>
        <w:t>Ιδίως στην περίπτωση εξυγίανσης:</w:t>
      </w:r>
    </w:p>
    <w:p w:rsidR="004264ED" w:rsidRPr="002456D7" w:rsidRDefault="004264ED" w:rsidP="004264ED">
      <w:pPr>
        <w:rPr>
          <w:lang w:val="el-GR"/>
        </w:rPr>
      </w:pPr>
      <w:r w:rsidRPr="002456D7">
        <w:rPr>
          <w:lang w:val="el-GR"/>
        </w:rPr>
        <w:lastRenderedPageBreak/>
        <w:t xml:space="preserve">Έχω/ουμε υπαχθεί σε διαδικασία εξυγίανσης </w:t>
      </w:r>
      <w:r w:rsidRPr="002456D7">
        <w:rPr>
          <w:rFonts w:eastAsia="Calibri"/>
          <w:bCs/>
          <w:color w:val="5B9BD5"/>
          <w:lang w:val="el-GR"/>
        </w:rPr>
        <w:t>[αναγράφεται ο αριθμός και η ημερομηνία έκδοσης δικαστικής απόφασης]</w:t>
      </w:r>
      <w:r w:rsidRPr="002456D7">
        <w:rPr>
          <w:lang w:val="el-GR"/>
        </w:rPr>
        <w:t xml:space="preserve"> και τηρώ/τηρούμε τους όρους αυτής. </w:t>
      </w:r>
    </w:p>
    <w:p w:rsidR="004264ED" w:rsidRPr="002456D7" w:rsidRDefault="004264ED" w:rsidP="004264ED">
      <w:pPr>
        <w:rPr>
          <w:lang w:val="el-GR"/>
        </w:rPr>
      </w:pPr>
    </w:p>
    <w:p w:rsidR="004264ED" w:rsidRPr="002456D7" w:rsidRDefault="004264ED" w:rsidP="004264ED">
      <w:pPr>
        <w:rPr>
          <w:lang w:val="el-GR"/>
        </w:rPr>
      </w:pPr>
      <w:r w:rsidRPr="002456D7">
        <w:rPr>
          <w:lang w:val="el-GR"/>
        </w:rPr>
        <w:t>Παράγραφος 2.2.3.9. Διακήρυξης:</w:t>
      </w:r>
    </w:p>
    <w:p w:rsidR="004264ED" w:rsidRPr="002456D7" w:rsidRDefault="004264ED" w:rsidP="004264ED">
      <w:pPr>
        <w:rPr>
          <w:lang w:val="el-GR"/>
        </w:rPr>
      </w:pPr>
      <w:r w:rsidRPr="002456D7">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4264ED" w:rsidRPr="002456D7" w:rsidRDefault="004264ED" w:rsidP="004264ED">
      <w:pPr>
        <w:rPr>
          <w:lang w:val="el-GR"/>
        </w:rPr>
      </w:pPr>
      <w:r w:rsidRPr="002456D7">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2456D7">
        <w:rPr>
          <w:rFonts w:eastAsia="Calibri"/>
          <w:bCs/>
          <w:color w:val="5B9BD5"/>
          <w:lang w:val="el-GR"/>
        </w:rPr>
        <w:t>[αναφέρεται αριθμός και ημερομηνία απόφασης καθώς και πληροφορίες για την κύρια δίκη]</w:t>
      </w:r>
      <w:r w:rsidRPr="002456D7">
        <w:rPr>
          <w:lang w:val="el-GR"/>
        </w:rPr>
        <w:t xml:space="preserve"> </w:t>
      </w:r>
    </w:p>
    <w:p w:rsidR="004264ED" w:rsidRPr="002456D7" w:rsidRDefault="004264ED" w:rsidP="004264ED">
      <w:pPr>
        <w:rPr>
          <w:lang w:val="el-GR"/>
        </w:rPr>
      </w:pPr>
    </w:p>
    <w:p w:rsidR="004264ED" w:rsidRPr="002456D7" w:rsidRDefault="004264ED" w:rsidP="004264ED">
      <w:pPr>
        <w:rPr>
          <w:lang w:val="el-GR"/>
        </w:rPr>
      </w:pPr>
      <w:r w:rsidRPr="002456D7">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4264ED" w:rsidRDefault="004264ED" w:rsidP="004264ED">
      <w:pPr>
        <w:rPr>
          <w:lang w:val="el-GR"/>
        </w:rPr>
      </w:pPr>
    </w:p>
    <w:p w:rsidR="004264ED" w:rsidRPr="002456D7" w:rsidRDefault="004264ED" w:rsidP="004264ED">
      <w:pPr>
        <w:rPr>
          <w:lang w:val="el-GR"/>
        </w:rPr>
      </w:pPr>
      <w:r w:rsidRPr="002456D7">
        <w:rPr>
          <w:lang w:val="el-GR"/>
        </w:rPr>
        <w:t>ΔΗΛΩΣΗ ΟΨΙΓΕΝΩΝ ΜΕΤΑΒΟΛΩΝ</w:t>
      </w:r>
      <w:r w:rsidRPr="00002CC3">
        <w:rPr>
          <w:rStyle w:val="ad"/>
        </w:rPr>
        <w:footnoteReference w:id="28"/>
      </w:r>
    </w:p>
    <w:p w:rsidR="004264ED" w:rsidRPr="002456D7" w:rsidRDefault="004264ED" w:rsidP="004264ED">
      <w:pPr>
        <w:rPr>
          <w:lang w:val="el-GR"/>
        </w:rPr>
      </w:pPr>
      <w:r w:rsidRPr="002456D7">
        <w:rPr>
          <w:lang w:val="el-GR"/>
        </w:rPr>
        <w:t xml:space="preserve">Δεν έχουν επέλθει στο πρόσωπό μου/μας οψιγενείς μεταβολές κατά την έννοια του άρθρου 104 του ν. 4412/2016. </w:t>
      </w:r>
    </w:p>
    <w:p w:rsidR="004264ED" w:rsidRDefault="004264ED" w:rsidP="004264ED">
      <w:pPr>
        <w:rPr>
          <w:lang w:val="el-GR"/>
        </w:rPr>
      </w:pPr>
    </w:p>
    <w:p w:rsidR="004264ED" w:rsidRPr="002456D7" w:rsidRDefault="004264ED" w:rsidP="004264ED">
      <w:pPr>
        <w:rPr>
          <w:lang w:val="el-GR"/>
        </w:rPr>
      </w:pPr>
      <w:r w:rsidRPr="002456D7">
        <w:rPr>
          <w:lang w:val="el-GR"/>
        </w:rPr>
        <w:t>ΔΗΛΩΣΗ</w:t>
      </w:r>
    </w:p>
    <w:p w:rsidR="004264ED" w:rsidRPr="002456D7" w:rsidRDefault="004264ED" w:rsidP="004264ED">
      <w:pPr>
        <w:rPr>
          <w:lang w:val="el-GR"/>
        </w:rPr>
      </w:pPr>
      <w:r w:rsidRPr="002456D7">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4264ED" w:rsidRDefault="004264ED" w:rsidP="004264ED">
      <w:pPr>
        <w:suppressAutoHyphens w:val="0"/>
        <w:spacing w:after="0"/>
        <w:jc w:val="left"/>
        <w:rPr>
          <w:rFonts w:ascii="Arial" w:hAnsi="Arial" w:cs="Arial"/>
          <w:b/>
          <w:color w:val="002060"/>
          <w:sz w:val="24"/>
          <w:szCs w:val="22"/>
          <w:lang w:val="el-GR"/>
        </w:rPr>
      </w:pPr>
      <w:r>
        <w:rPr>
          <w:lang w:val="el-GR"/>
        </w:rPr>
        <w:br w:type="page"/>
      </w:r>
    </w:p>
    <w:p w:rsidR="004264ED" w:rsidRPr="00BD65F6" w:rsidRDefault="004264ED" w:rsidP="004264ED">
      <w:pPr>
        <w:pStyle w:val="2"/>
        <w:tabs>
          <w:tab w:val="clear" w:pos="567"/>
          <w:tab w:val="left" w:pos="0"/>
        </w:tabs>
        <w:spacing w:before="57" w:after="57"/>
        <w:ind w:left="0" w:firstLine="0"/>
        <w:rPr>
          <w:i/>
          <w:color w:val="5B9BD5"/>
          <w:lang w:val="el-GR"/>
        </w:rPr>
      </w:pPr>
      <w:bookmarkStart w:id="11" w:name="_Toc141433891"/>
      <w:bookmarkStart w:id="12" w:name="_Toc165272748"/>
      <w:r>
        <w:rPr>
          <w:lang w:val="el-GR"/>
        </w:rPr>
        <w:lastRenderedPageBreak/>
        <w:t xml:space="preserve">ΠΑΡΑΡΤΗΜΑ VI – </w:t>
      </w:r>
      <w:r w:rsidRPr="00966A9C">
        <w:rPr>
          <w:lang w:val="el-GR"/>
        </w:rPr>
        <w:t>Πίνακας αντιστοίχισης λόγων αποκλεισμού-κριτηρίων ποιοτικής επιλογής και αποδεικτικών μέσων</w:t>
      </w:r>
      <w:bookmarkEnd w:id="11"/>
      <w:bookmarkEnd w:id="12"/>
    </w:p>
    <w:p w:rsidR="004264ED" w:rsidRDefault="004264ED" w:rsidP="004264ED">
      <w:pPr>
        <w:spacing w:before="57" w:after="57"/>
        <w:rPr>
          <w:lang w:val="el-G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716"/>
      </w:tblGrid>
      <w:tr w:rsidR="004264ED" w:rsidRPr="001957FD" w:rsidTr="009C6570">
        <w:trPr>
          <w:tblHeader/>
        </w:trPr>
        <w:tc>
          <w:tcPr>
            <w:tcW w:w="9918" w:type="dxa"/>
            <w:gridSpan w:val="3"/>
            <w:shd w:val="clear" w:color="auto" w:fill="AEAAAA"/>
          </w:tcPr>
          <w:p w:rsidR="004264ED" w:rsidRPr="001957FD" w:rsidRDefault="004264ED" w:rsidP="009C6570">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4264ED" w:rsidRPr="001957FD" w:rsidTr="009C6570">
        <w:trPr>
          <w:tblHeader/>
        </w:trPr>
        <w:tc>
          <w:tcPr>
            <w:tcW w:w="1108" w:type="dxa"/>
            <w:shd w:val="clear" w:color="auto" w:fill="AEAAAA"/>
          </w:tcPr>
          <w:p w:rsidR="004264ED" w:rsidRPr="001957FD" w:rsidRDefault="004264ED" w:rsidP="009C6570">
            <w:pPr>
              <w:spacing w:after="0"/>
              <w:rPr>
                <w:lang w:val="el-GR"/>
              </w:rPr>
            </w:pPr>
            <w:r w:rsidRPr="001957FD">
              <w:rPr>
                <w:lang w:val="el-GR"/>
              </w:rPr>
              <w:t>α/α</w:t>
            </w:r>
          </w:p>
        </w:tc>
        <w:tc>
          <w:tcPr>
            <w:tcW w:w="4094" w:type="dxa"/>
            <w:shd w:val="clear" w:color="auto" w:fill="AEAAAA"/>
          </w:tcPr>
          <w:p w:rsidR="004264ED" w:rsidRPr="001957FD" w:rsidRDefault="004264ED" w:rsidP="009C6570">
            <w:pPr>
              <w:spacing w:after="0"/>
              <w:rPr>
                <w:lang w:val="el-GR"/>
              </w:rPr>
            </w:pPr>
            <w:r w:rsidRPr="001957FD">
              <w:rPr>
                <w:lang w:val="el-GR"/>
              </w:rPr>
              <w:t>Λόγος αποκλεισμού-Κριτήριο ποιοτικής επιλογής</w:t>
            </w:r>
          </w:p>
        </w:tc>
        <w:tc>
          <w:tcPr>
            <w:tcW w:w="4716" w:type="dxa"/>
            <w:shd w:val="clear" w:color="auto" w:fill="AEAAAA"/>
          </w:tcPr>
          <w:p w:rsidR="004264ED" w:rsidRPr="001957FD" w:rsidRDefault="004264ED" w:rsidP="009C6570">
            <w:pPr>
              <w:spacing w:after="0"/>
              <w:rPr>
                <w:lang w:val="el-GR"/>
              </w:rPr>
            </w:pPr>
            <w:r w:rsidRPr="001957FD">
              <w:rPr>
                <w:lang w:val="el-GR"/>
              </w:rPr>
              <w:t>Δικαιολογητικό</w:t>
            </w:r>
          </w:p>
        </w:tc>
      </w:tr>
      <w:tr w:rsidR="004264ED" w:rsidRPr="000C6306" w:rsidTr="009C6570">
        <w:tc>
          <w:tcPr>
            <w:tcW w:w="1108" w:type="dxa"/>
            <w:shd w:val="clear" w:color="auto" w:fill="auto"/>
          </w:tcPr>
          <w:p w:rsidR="004264ED" w:rsidRPr="001957FD" w:rsidRDefault="004264ED" w:rsidP="009C6570">
            <w:pPr>
              <w:spacing w:after="0"/>
              <w:rPr>
                <w:lang w:val="el-GR"/>
              </w:rPr>
            </w:pPr>
            <w:r w:rsidRPr="001957FD">
              <w:rPr>
                <w:lang w:val="el-GR"/>
              </w:rPr>
              <w:t>2.2.3.1</w:t>
            </w:r>
          </w:p>
        </w:tc>
        <w:tc>
          <w:tcPr>
            <w:tcW w:w="4094" w:type="dxa"/>
            <w:shd w:val="clear" w:color="auto" w:fill="auto"/>
          </w:tcPr>
          <w:p w:rsidR="004264ED" w:rsidRPr="001957FD" w:rsidRDefault="004264ED" w:rsidP="009C6570">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4264ED" w:rsidRPr="001957FD" w:rsidRDefault="004264ED" w:rsidP="009C6570">
            <w:pPr>
              <w:spacing w:after="0"/>
              <w:rPr>
                <w:lang w:val="el-GR"/>
              </w:rPr>
            </w:pPr>
            <w:r w:rsidRPr="001957FD">
              <w:rPr>
                <w:lang w:val="el-GR"/>
              </w:rPr>
              <w:t>Συμμετοχή σε εγκληματική οργάνωση</w:t>
            </w:r>
          </w:p>
          <w:p w:rsidR="004264ED" w:rsidRPr="001957FD" w:rsidRDefault="004264ED" w:rsidP="009C6570">
            <w:pPr>
              <w:spacing w:after="0"/>
              <w:rPr>
                <w:lang w:val="el-GR"/>
              </w:rPr>
            </w:pPr>
            <w:r w:rsidRPr="001957FD">
              <w:rPr>
                <w:lang w:val="el-GR"/>
              </w:rPr>
              <w:t>Ενεργητική δωροδοκία κατά το ελληνικό δίκαιο και το δίκαιο του οικονομικού φορέα</w:t>
            </w:r>
          </w:p>
          <w:p w:rsidR="004264ED" w:rsidRPr="001957FD" w:rsidRDefault="004264ED" w:rsidP="009C6570">
            <w:pPr>
              <w:spacing w:after="0"/>
              <w:rPr>
                <w:lang w:val="el-GR"/>
              </w:rPr>
            </w:pPr>
            <w:r w:rsidRPr="001957FD">
              <w:rPr>
                <w:lang w:val="el-GR"/>
              </w:rPr>
              <w:t>Απάτη εις βάρος των οικονομικών συμφερόντων</w:t>
            </w:r>
          </w:p>
          <w:p w:rsidR="004264ED" w:rsidRPr="001957FD" w:rsidRDefault="004264ED" w:rsidP="009C6570">
            <w:pPr>
              <w:spacing w:after="0"/>
              <w:rPr>
                <w:lang w:val="el-GR"/>
              </w:rPr>
            </w:pPr>
            <w:r w:rsidRPr="001957FD">
              <w:rPr>
                <w:lang w:val="el-GR"/>
              </w:rPr>
              <w:t>της Ένωσης</w:t>
            </w:r>
          </w:p>
          <w:p w:rsidR="004264ED" w:rsidRPr="001957FD" w:rsidRDefault="004264ED" w:rsidP="009C6570">
            <w:pPr>
              <w:spacing w:after="0"/>
              <w:rPr>
                <w:lang w:val="el-GR"/>
              </w:rPr>
            </w:pPr>
            <w:r w:rsidRPr="001957FD">
              <w:rPr>
                <w:lang w:val="el-GR"/>
              </w:rPr>
              <w:t>Τρομοκρατικά εγκλήματα ή εγκλήματα συνδεόμενα με τρομοκρατικές δραστηριότητες</w:t>
            </w:r>
          </w:p>
          <w:p w:rsidR="004264ED" w:rsidRPr="001957FD" w:rsidRDefault="004264ED" w:rsidP="009C6570">
            <w:pPr>
              <w:spacing w:after="0"/>
              <w:rPr>
                <w:lang w:val="el-GR"/>
              </w:rPr>
            </w:pPr>
            <w:r w:rsidRPr="001957FD">
              <w:rPr>
                <w:lang w:val="el-GR"/>
              </w:rPr>
              <w:t>Νομιμοποίηση εσόδων από παράνομες δραστηριότητες ή χρηματοδότηση της τρομοκρατίας</w:t>
            </w:r>
          </w:p>
          <w:p w:rsidR="004264ED" w:rsidRPr="001957FD" w:rsidRDefault="004264ED" w:rsidP="009C6570">
            <w:pPr>
              <w:spacing w:after="0"/>
              <w:rPr>
                <w:lang w:val="el-GR"/>
              </w:rPr>
            </w:pPr>
            <w:r w:rsidRPr="001957FD">
              <w:rPr>
                <w:lang w:val="el-GR"/>
              </w:rPr>
              <w:t>Παιδική εργασία και άλλες μορφές εμπορίας ανθρώπων</w:t>
            </w:r>
          </w:p>
        </w:tc>
        <w:tc>
          <w:tcPr>
            <w:tcW w:w="4716" w:type="dxa"/>
            <w:shd w:val="clear" w:color="auto" w:fill="auto"/>
          </w:tcPr>
          <w:p w:rsidR="004264ED" w:rsidRPr="001957FD" w:rsidRDefault="004264ED" w:rsidP="009C6570">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4264ED" w:rsidRPr="00E61D2A" w:rsidRDefault="004264ED" w:rsidP="009C6570">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4264ED" w:rsidRPr="001957FD" w:rsidRDefault="004264ED" w:rsidP="009C657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4264ED" w:rsidRPr="000C6306" w:rsidTr="009C6570">
        <w:tc>
          <w:tcPr>
            <w:tcW w:w="1108" w:type="dxa"/>
            <w:vMerge w:val="restart"/>
            <w:shd w:val="clear" w:color="auto" w:fill="auto"/>
          </w:tcPr>
          <w:p w:rsidR="004264ED" w:rsidRPr="001957FD" w:rsidRDefault="004264ED" w:rsidP="009C6570">
            <w:pPr>
              <w:spacing w:after="0"/>
              <w:rPr>
                <w:lang w:val="el-GR"/>
              </w:rPr>
            </w:pPr>
            <w:r w:rsidRPr="001957FD">
              <w:rPr>
                <w:lang w:val="el-GR"/>
              </w:rPr>
              <w:t>2.2.3.2</w:t>
            </w:r>
          </w:p>
        </w:tc>
        <w:tc>
          <w:tcPr>
            <w:tcW w:w="4094" w:type="dxa"/>
            <w:shd w:val="clear" w:color="auto" w:fill="auto"/>
          </w:tcPr>
          <w:p w:rsidR="004264ED" w:rsidRPr="001957FD" w:rsidRDefault="004264ED" w:rsidP="009C6570">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716" w:type="dxa"/>
            <w:shd w:val="clear" w:color="auto" w:fill="auto"/>
          </w:tcPr>
          <w:p w:rsidR="004264ED" w:rsidRPr="001957FD" w:rsidRDefault="004264ED" w:rsidP="009C6570">
            <w:pPr>
              <w:spacing w:after="0"/>
              <w:rPr>
                <w:lang w:val="el-GR"/>
              </w:rPr>
            </w:pPr>
            <w:r w:rsidRPr="001957FD">
              <w:rPr>
                <w:lang w:val="el-GR"/>
              </w:rPr>
              <w:t>Α) Πιστοποιητικό που εκδίδεται από την αρμόδια αρχή του οικείου</w:t>
            </w:r>
          </w:p>
          <w:p w:rsidR="004264ED" w:rsidRPr="00E61D2A" w:rsidRDefault="004264ED" w:rsidP="009C6570">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4264ED" w:rsidRPr="001957FD" w:rsidRDefault="004264ED" w:rsidP="009C657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4264ED" w:rsidRPr="001957FD" w:rsidRDefault="004264ED" w:rsidP="009C6570">
            <w:pPr>
              <w:spacing w:after="0"/>
              <w:rPr>
                <w:lang w:val="el-GR"/>
              </w:rPr>
            </w:pPr>
          </w:p>
          <w:p w:rsidR="004264ED" w:rsidRPr="001957FD" w:rsidRDefault="004264ED" w:rsidP="009C6570">
            <w:pPr>
              <w:spacing w:after="0"/>
              <w:rPr>
                <w:lang w:val="el-GR"/>
              </w:rPr>
            </w:pPr>
            <w:r w:rsidRPr="001957FD">
              <w:rPr>
                <w:lang w:val="el-GR"/>
              </w:rPr>
              <w:t xml:space="preserve">Για τους ημεδαπούς οικονομικούς φορείς: </w:t>
            </w:r>
          </w:p>
          <w:p w:rsidR="004264ED" w:rsidRPr="001957FD" w:rsidRDefault="004264ED" w:rsidP="009C6570">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w:t>
            </w:r>
            <w:r w:rsidRPr="001957FD">
              <w:rPr>
                <w:lang w:val="el-GR"/>
              </w:rPr>
              <w:lastRenderedPageBreak/>
              <w:t>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4264ED" w:rsidRPr="001957FD" w:rsidRDefault="004264ED" w:rsidP="009C6570">
            <w:pPr>
              <w:spacing w:after="0"/>
              <w:rPr>
                <w:lang w:val="el-GR"/>
              </w:rPr>
            </w:pPr>
          </w:p>
        </w:tc>
      </w:tr>
      <w:tr w:rsidR="004264ED" w:rsidRPr="000C6306" w:rsidTr="009C6570">
        <w:tc>
          <w:tcPr>
            <w:tcW w:w="1108" w:type="dxa"/>
            <w:vMerge/>
            <w:shd w:val="clear" w:color="auto" w:fill="auto"/>
          </w:tcPr>
          <w:p w:rsidR="004264ED" w:rsidRPr="001957FD" w:rsidRDefault="004264ED" w:rsidP="009C6570">
            <w:pPr>
              <w:spacing w:after="0"/>
              <w:rPr>
                <w:lang w:val="el-GR"/>
              </w:rPr>
            </w:pPr>
          </w:p>
        </w:tc>
        <w:tc>
          <w:tcPr>
            <w:tcW w:w="4094" w:type="dxa"/>
            <w:shd w:val="clear" w:color="auto" w:fill="auto"/>
          </w:tcPr>
          <w:p w:rsidR="004264ED" w:rsidRPr="001957FD" w:rsidRDefault="004264ED" w:rsidP="009C6570">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4716" w:type="dxa"/>
            <w:shd w:val="clear" w:color="auto" w:fill="auto"/>
          </w:tcPr>
          <w:p w:rsidR="004264ED" w:rsidRPr="001957FD" w:rsidRDefault="004264ED" w:rsidP="009C6570">
            <w:pPr>
              <w:spacing w:after="0"/>
              <w:rPr>
                <w:lang w:val="el-GR"/>
              </w:rPr>
            </w:pPr>
            <w:r w:rsidRPr="001957FD">
              <w:rPr>
                <w:lang w:val="el-GR"/>
              </w:rPr>
              <w:t>Β) Πιστοποιητικό που εκδίδεται από την αρμόδια αρχή του οικείου</w:t>
            </w:r>
          </w:p>
          <w:p w:rsidR="004264ED" w:rsidRPr="00E61D2A" w:rsidRDefault="004264ED" w:rsidP="009C6570">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4264ED" w:rsidRDefault="004264ED" w:rsidP="009C657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4264ED" w:rsidRPr="001957FD" w:rsidRDefault="004264ED" w:rsidP="009C6570">
            <w:pPr>
              <w:spacing w:after="0"/>
              <w:rPr>
                <w:lang w:val="el-GR"/>
              </w:rPr>
            </w:pPr>
          </w:p>
          <w:p w:rsidR="004264ED" w:rsidRPr="001957FD" w:rsidRDefault="004264ED" w:rsidP="009C6570">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4264ED" w:rsidRPr="000C6306" w:rsidTr="009C6570">
        <w:tc>
          <w:tcPr>
            <w:tcW w:w="1108" w:type="dxa"/>
            <w:vMerge/>
            <w:shd w:val="clear" w:color="auto" w:fill="auto"/>
          </w:tcPr>
          <w:p w:rsidR="004264ED" w:rsidRPr="001957FD" w:rsidRDefault="004264ED" w:rsidP="009C6570">
            <w:pPr>
              <w:spacing w:after="0"/>
              <w:rPr>
                <w:lang w:val="el-GR"/>
              </w:rPr>
            </w:pPr>
          </w:p>
        </w:tc>
        <w:tc>
          <w:tcPr>
            <w:tcW w:w="4094" w:type="dxa"/>
            <w:shd w:val="clear" w:color="auto" w:fill="auto"/>
          </w:tcPr>
          <w:p w:rsidR="004264ED" w:rsidRPr="001957FD" w:rsidRDefault="004264ED" w:rsidP="009C6570">
            <w:pPr>
              <w:spacing w:after="0"/>
              <w:rPr>
                <w:lang w:val="el-GR"/>
              </w:rPr>
            </w:pPr>
          </w:p>
        </w:tc>
        <w:tc>
          <w:tcPr>
            <w:tcW w:w="4716" w:type="dxa"/>
            <w:shd w:val="clear" w:color="auto" w:fill="auto"/>
          </w:tcPr>
          <w:p w:rsidR="004264ED" w:rsidRPr="001957FD" w:rsidRDefault="004264ED" w:rsidP="009C6570">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4264ED" w:rsidRPr="000C6306" w:rsidTr="009C6570">
        <w:tc>
          <w:tcPr>
            <w:tcW w:w="1108" w:type="dxa"/>
            <w:vMerge/>
            <w:shd w:val="clear" w:color="auto" w:fill="auto"/>
          </w:tcPr>
          <w:p w:rsidR="004264ED" w:rsidRPr="001957FD" w:rsidRDefault="004264ED" w:rsidP="009C6570">
            <w:pPr>
              <w:spacing w:after="0"/>
              <w:rPr>
                <w:lang w:val="el-GR"/>
              </w:rPr>
            </w:pPr>
          </w:p>
        </w:tc>
        <w:tc>
          <w:tcPr>
            <w:tcW w:w="4094" w:type="dxa"/>
            <w:shd w:val="clear" w:color="auto" w:fill="auto"/>
          </w:tcPr>
          <w:p w:rsidR="004264ED" w:rsidRPr="001957FD" w:rsidRDefault="004264ED" w:rsidP="009C6570">
            <w:pPr>
              <w:spacing w:after="0"/>
              <w:rPr>
                <w:lang w:val="el-GR"/>
              </w:rPr>
            </w:pPr>
          </w:p>
        </w:tc>
        <w:tc>
          <w:tcPr>
            <w:tcW w:w="4716" w:type="dxa"/>
            <w:shd w:val="clear" w:color="auto" w:fill="auto"/>
          </w:tcPr>
          <w:p w:rsidR="004264ED" w:rsidRPr="001957FD" w:rsidRDefault="004264ED" w:rsidP="009C6570">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4264ED" w:rsidRPr="000C6306" w:rsidTr="009C6570">
        <w:tc>
          <w:tcPr>
            <w:tcW w:w="1108" w:type="dxa"/>
            <w:shd w:val="clear" w:color="auto" w:fill="auto"/>
          </w:tcPr>
          <w:p w:rsidR="004264ED" w:rsidRPr="001957FD" w:rsidRDefault="004264ED" w:rsidP="009C6570">
            <w:pPr>
              <w:spacing w:after="0"/>
              <w:rPr>
                <w:lang w:val="el-GR"/>
              </w:rPr>
            </w:pPr>
            <w:r w:rsidRPr="001957FD">
              <w:rPr>
                <w:lang w:val="el-GR"/>
              </w:rPr>
              <w:t>2.2.3.4.α</w:t>
            </w:r>
          </w:p>
        </w:tc>
        <w:tc>
          <w:tcPr>
            <w:tcW w:w="4094" w:type="dxa"/>
            <w:shd w:val="clear" w:color="auto" w:fill="auto"/>
          </w:tcPr>
          <w:p w:rsidR="004264ED" w:rsidRPr="001957FD" w:rsidRDefault="004264ED" w:rsidP="009C6570">
            <w:pPr>
              <w:spacing w:after="0"/>
              <w:rPr>
                <w:lang w:val="el-GR"/>
              </w:rPr>
            </w:pPr>
            <w:r w:rsidRPr="001957FD">
              <w:rPr>
                <w:lang w:val="el-GR"/>
              </w:rPr>
              <w:t xml:space="preserve">Αθέτηση των υποχρεώσεων που απορρέουν από διατάξεις της </w:t>
            </w:r>
            <w:r w:rsidRPr="001957FD">
              <w:rPr>
                <w:lang w:val="el-GR"/>
              </w:rPr>
              <w:lastRenderedPageBreak/>
              <w:t>περιβαλλοντικής, κοινωνικοασφαλιστικής και εργατικής νομοθεσίας</w:t>
            </w:r>
          </w:p>
        </w:tc>
        <w:tc>
          <w:tcPr>
            <w:tcW w:w="4716" w:type="dxa"/>
            <w:shd w:val="clear" w:color="auto" w:fill="auto"/>
          </w:tcPr>
          <w:p w:rsidR="004264ED" w:rsidRPr="001957FD" w:rsidRDefault="004264ED" w:rsidP="009C6570">
            <w:pPr>
              <w:spacing w:after="0"/>
              <w:rPr>
                <w:lang w:val="el-GR"/>
              </w:rPr>
            </w:pPr>
            <w:r w:rsidRPr="001957FD">
              <w:rPr>
                <w:lang w:val="el-GR"/>
              </w:rPr>
              <w:lastRenderedPageBreak/>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w:t>
            </w:r>
            <w:r w:rsidRPr="001957FD">
              <w:rPr>
                <w:lang w:val="el-GR"/>
              </w:rPr>
              <w:lastRenderedPageBreak/>
              <w:t xml:space="preserve">περιβαλλοντικής, κοινωνικοασφαλιστικής και εργατικής νομοθεσίας </w:t>
            </w:r>
          </w:p>
        </w:tc>
      </w:tr>
      <w:tr w:rsidR="004264ED" w:rsidRPr="000C6306" w:rsidTr="009C6570">
        <w:tc>
          <w:tcPr>
            <w:tcW w:w="1108" w:type="dxa"/>
            <w:vMerge w:val="restart"/>
            <w:shd w:val="clear" w:color="auto" w:fill="auto"/>
          </w:tcPr>
          <w:p w:rsidR="004264ED" w:rsidRPr="001957FD" w:rsidRDefault="004264ED" w:rsidP="009C6570">
            <w:pPr>
              <w:spacing w:after="0"/>
              <w:rPr>
                <w:lang w:val="el-GR"/>
              </w:rPr>
            </w:pPr>
            <w:r w:rsidRPr="001957FD">
              <w:rPr>
                <w:lang w:val="el-GR"/>
              </w:rPr>
              <w:lastRenderedPageBreak/>
              <w:t>2.2.3.4.β</w:t>
            </w:r>
          </w:p>
        </w:tc>
        <w:tc>
          <w:tcPr>
            <w:tcW w:w="4094" w:type="dxa"/>
            <w:shd w:val="clear" w:color="auto" w:fill="auto"/>
          </w:tcPr>
          <w:p w:rsidR="004264ED" w:rsidRPr="001957FD" w:rsidRDefault="004264ED" w:rsidP="009C6570">
            <w:pPr>
              <w:spacing w:after="0"/>
              <w:rPr>
                <w:lang w:val="el-GR"/>
              </w:rPr>
            </w:pPr>
            <w:r w:rsidRPr="001957FD">
              <w:rPr>
                <w:lang w:val="el-GR"/>
              </w:rPr>
              <w:t>Καταστάσεις οικονομικής αφερεγγυότητας:</w:t>
            </w:r>
          </w:p>
          <w:p w:rsidR="004264ED" w:rsidRPr="001957FD" w:rsidRDefault="004264ED" w:rsidP="009C6570">
            <w:pPr>
              <w:spacing w:after="0"/>
              <w:rPr>
                <w:lang w:val="el-GR"/>
              </w:rPr>
            </w:pPr>
            <w:r w:rsidRPr="001957FD">
              <w:rPr>
                <w:lang w:val="el-GR"/>
              </w:rPr>
              <w:t>Πτώχευση</w:t>
            </w:r>
          </w:p>
          <w:p w:rsidR="004264ED" w:rsidRPr="001957FD" w:rsidRDefault="004264ED" w:rsidP="009C6570">
            <w:pPr>
              <w:spacing w:after="0"/>
              <w:rPr>
                <w:lang w:val="el-GR"/>
              </w:rPr>
            </w:pPr>
            <w:r w:rsidRPr="001957FD">
              <w:rPr>
                <w:lang w:val="el-GR"/>
              </w:rPr>
              <w:t>Υπαγωγή σε πτωχευτικό συμβιβασμό ή ειδική εκκαθάριση</w:t>
            </w:r>
          </w:p>
          <w:p w:rsidR="004264ED" w:rsidRPr="001957FD" w:rsidRDefault="004264ED" w:rsidP="009C6570">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4264ED" w:rsidRPr="001957FD" w:rsidRDefault="004264ED" w:rsidP="009C6570">
            <w:pPr>
              <w:spacing w:after="0"/>
              <w:rPr>
                <w:lang w:val="el-GR"/>
              </w:rPr>
            </w:pPr>
            <w:r w:rsidRPr="001957FD">
              <w:rPr>
                <w:lang w:val="el-GR"/>
              </w:rPr>
              <w:t>Υπαγωγή σε Διαδικασία εξυγίανσης</w:t>
            </w:r>
          </w:p>
          <w:p w:rsidR="004264ED" w:rsidRPr="001957FD" w:rsidRDefault="004264ED" w:rsidP="009C6570">
            <w:pPr>
              <w:spacing w:after="0"/>
              <w:rPr>
                <w:lang w:val="el-GR"/>
              </w:rPr>
            </w:pPr>
          </w:p>
        </w:tc>
        <w:tc>
          <w:tcPr>
            <w:tcW w:w="4716" w:type="dxa"/>
            <w:shd w:val="clear" w:color="auto" w:fill="auto"/>
          </w:tcPr>
          <w:p w:rsidR="004264ED" w:rsidRPr="00E73AE1" w:rsidRDefault="004264ED" w:rsidP="009C6570">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4264ED" w:rsidRDefault="004264ED" w:rsidP="009C6570">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4264ED" w:rsidRPr="001957FD" w:rsidRDefault="004264ED" w:rsidP="009C6570">
            <w:pPr>
              <w:spacing w:after="0"/>
              <w:rPr>
                <w:color w:val="000000"/>
                <w:lang w:val="el-GR"/>
              </w:rPr>
            </w:pPr>
          </w:p>
          <w:p w:rsidR="004264ED" w:rsidRPr="001957FD" w:rsidRDefault="004264ED" w:rsidP="009C6570">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4264ED" w:rsidRPr="001957FD" w:rsidRDefault="004264ED" w:rsidP="009C6570">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4264ED" w:rsidRPr="001957FD" w:rsidRDefault="004264ED" w:rsidP="009C6570">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4264ED" w:rsidRPr="001957FD" w:rsidRDefault="004264ED" w:rsidP="009C6570">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4264ED" w:rsidRPr="001957FD" w:rsidRDefault="004264ED" w:rsidP="009C6570">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xml:space="preserve">,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w:t>
            </w:r>
            <w:r w:rsidRPr="001957FD">
              <w:rPr>
                <w:bCs/>
                <w:color w:val="000000"/>
                <w:lang w:val="el-GR"/>
              </w:rPr>
              <w:lastRenderedPageBreak/>
              <w:t>τις 31.12.2019 από το Ειρηνοδικείο και μετά την παραπάνω ημερομηνία από το Γ.Ε.Μ.Η..</w:t>
            </w:r>
          </w:p>
        </w:tc>
      </w:tr>
      <w:tr w:rsidR="004264ED" w:rsidRPr="000C6306" w:rsidTr="009C6570">
        <w:tc>
          <w:tcPr>
            <w:tcW w:w="1108" w:type="dxa"/>
            <w:vMerge/>
            <w:shd w:val="clear" w:color="auto" w:fill="auto"/>
          </w:tcPr>
          <w:p w:rsidR="004264ED" w:rsidRPr="001957FD" w:rsidRDefault="004264ED" w:rsidP="009C6570">
            <w:pPr>
              <w:spacing w:after="0"/>
              <w:rPr>
                <w:lang w:val="el-GR"/>
              </w:rPr>
            </w:pPr>
          </w:p>
        </w:tc>
        <w:tc>
          <w:tcPr>
            <w:tcW w:w="4094" w:type="dxa"/>
            <w:shd w:val="clear" w:color="auto" w:fill="auto"/>
          </w:tcPr>
          <w:p w:rsidR="004264ED" w:rsidRPr="001957FD" w:rsidRDefault="004264ED" w:rsidP="009C6570">
            <w:pPr>
              <w:spacing w:after="0"/>
              <w:rPr>
                <w:lang w:val="el-GR"/>
              </w:rPr>
            </w:pPr>
            <w:r w:rsidRPr="001957FD">
              <w:rPr>
                <w:lang w:val="el-GR"/>
              </w:rPr>
              <w:t>Αναστολή επιχειρηματικών δραστηριοτήτων</w:t>
            </w:r>
          </w:p>
          <w:p w:rsidR="004264ED" w:rsidRPr="001957FD" w:rsidRDefault="004264ED" w:rsidP="009C6570">
            <w:pPr>
              <w:spacing w:after="0"/>
              <w:rPr>
                <w:lang w:val="el-GR"/>
              </w:rPr>
            </w:pPr>
          </w:p>
        </w:tc>
        <w:tc>
          <w:tcPr>
            <w:tcW w:w="4716" w:type="dxa"/>
            <w:shd w:val="clear" w:color="auto" w:fill="auto"/>
          </w:tcPr>
          <w:p w:rsidR="004264ED" w:rsidRPr="001957FD" w:rsidRDefault="004264ED" w:rsidP="009C6570">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4264ED" w:rsidRPr="000C6306" w:rsidTr="009C6570">
        <w:tc>
          <w:tcPr>
            <w:tcW w:w="1108" w:type="dxa"/>
            <w:shd w:val="clear" w:color="auto" w:fill="auto"/>
          </w:tcPr>
          <w:p w:rsidR="004264ED" w:rsidRPr="001957FD" w:rsidRDefault="004264ED" w:rsidP="009C6570">
            <w:pPr>
              <w:spacing w:after="0"/>
              <w:rPr>
                <w:lang w:val="el-GR"/>
              </w:rPr>
            </w:pPr>
            <w:r w:rsidRPr="001957FD">
              <w:rPr>
                <w:lang w:val="el-GR"/>
              </w:rPr>
              <w:t>2.2.3.9</w:t>
            </w:r>
          </w:p>
        </w:tc>
        <w:tc>
          <w:tcPr>
            <w:tcW w:w="4094" w:type="dxa"/>
            <w:shd w:val="clear" w:color="auto" w:fill="auto"/>
          </w:tcPr>
          <w:p w:rsidR="004264ED" w:rsidRPr="001957FD" w:rsidRDefault="004264ED" w:rsidP="009C6570">
            <w:pPr>
              <w:spacing w:after="0"/>
              <w:rPr>
                <w:lang w:val="el-GR"/>
              </w:rPr>
            </w:pPr>
            <w:r w:rsidRPr="001957FD">
              <w:rPr>
                <w:lang w:val="el-GR"/>
              </w:rPr>
              <w:t>Οριζόντιος αποκλεισμός από μελλοντικές διαδικασίες σύναψης</w:t>
            </w:r>
          </w:p>
        </w:tc>
        <w:tc>
          <w:tcPr>
            <w:tcW w:w="4716" w:type="dxa"/>
            <w:shd w:val="clear" w:color="auto" w:fill="auto"/>
          </w:tcPr>
          <w:p w:rsidR="004264ED" w:rsidRPr="001957FD" w:rsidRDefault="004264ED" w:rsidP="009C6570">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4264ED" w:rsidRPr="000C6306" w:rsidTr="009C6570">
        <w:tc>
          <w:tcPr>
            <w:tcW w:w="1108" w:type="dxa"/>
            <w:vMerge w:val="restart"/>
            <w:shd w:val="clear" w:color="auto" w:fill="auto"/>
          </w:tcPr>
          <w:p w:rsidR="004264ED" w:rsidRPr="001957FD" w:rsidRDefault="004264ED" w:rsidP="009C6570">
            <w:pPr>
              <w:spacing w:after="0"/>
              <w:rPr>
                <w:lang w:val="el-GR"/>
              </w:rPr>
            </w:pPr>
            <w:r w:rsidRPr="001957FD">
              <w:rPr>
                <w:lang w:val="el-GR"/>
              </w:rPr>
              <w:t>2.2.4</w:t>
            </w:r>
          </w:p>
        </w:tc>
        <w:tc>
          <w:tcPr>
            <w:tcW w:w="4094" w:type="dxa"/>
            <w:shd w:val="clear" w:color="auto" w:fill="auto"/>
          </w:tcPr>
          <w:p w:rsidR="004264ED" w:rsidRPr="001957FD" w:rsidRDefault="004264ED" w:rsidP="009C6570">
            <w:pPr>
              <w:spacing w:after="0"/>
              <w:rPr>
                <w:lang w:val="el-GR"/>
              </w:rPr>
            </w:pPr>
            <w:r w:rsidRPr="001957FD">
              <w:rPr>
                <w:lang w:val="el-GR"/>
              </w:rPr>
              <w:t>Εγγραφή στο σχετικό επαγγελματικό μητρώο</w:t>
            </w:r>
          </w:p>
          <w:p w:rsidR="004264ED" w:rsidRPr="001957FD" w:rsidRDefault="004264ED" w:rsidP="009C6570">
            <w:pPr>
              <w:spacing w:after="0"/>
              <w:rPr>
                <w:lang w:val="el-GR"/>
              </w:rPr>
            </w:pPr>
          </w:p>
        </w:tc>
        <w:tc>
          <w:tcPr>
            <w:tcW w:w="4716" w:type="dxa"/>
            <w:shd w:val="clear" w:color="auto" w:fill="auto"/>
          </w:tcPr>
          <w:p w:rsidR="004264ED" w:rsidRPr="001957FD" w:rsidRDefault="004264ED" w:rsidP="009C6570">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4264ED" w:rsidRPr="001957FD" w:rsidTr="009C6570">
        <w:tc>
          <w:tcPr>
            <w:tcW w:w="1108" w:type="dxa"/>
            <w:vMerge/>
            <w:shd w:val="clear" w:color="auto" w:fill="auto"/>
          </w:tcPr>
          <w:p w:rsidR="004264ED" w:rsidRPr="001957FD" w:rsidRDefault="004264ED" w:rsidP="009C6570">
            <w:pPr>
              <w:spacing w:after="0"/>
              <w:rPr>
                <w:lang w:val="el-GR"/>
              </w:rPr>
            </w:pPr>
          </w:p>
        </w:tc>
        <w:tc>
          <w:tcPr>
            <w:tcW w:w="4094" w:type="dxa"/>
            <w:shd w:val="clear" w:color="auto" w:fill="auto"/>
          </w:tcPr>
          <w:p w:rsidR="004264ED" w:rsidRPr="001957FD" w:rsidRDefault="004264ED" w:rsidP="009C6570">
            <w:pPr>
              <w:spacing w:after="0"/>
              <w:rPr>
                <w:lang w:val="el-GR"/>
              </w:rPr>
            </w:pPr>
            <w:r w:rsidRPr="001957FD">
              <w:rPr>
                <w:lang w:val="el-GR"/>
              </w:rPr>
              <w:t>Εγγραφή στο σχετικό εμπορικό μητρώο</w:t>
            </w:r>
          </w:p>
          <w:p w:rsidR="004264ED" w:rsidRPr="001957FD" w:rsidRDefault="004264ED" w:rsidP="009C6570">
            <w:pPr>
              <w:spacing w:after="0"/>
              <w:rPr>
                <w:lang w:val="el-GR"/>
              </w:rPr>
            </w:pPr>
          </w:p>
        </w:tc>
        <w:tc>
          <w:tcPr>
            <w:tcW w:w="4716" w:type="dxa"/>
            <w:shd w:val="clear" w:color="auto" w:fill="auto"/>
          </w:tcPr>
          <w:p w:rsidR="004264ED" w:rsidRPr="001957FD" w:rsidRDefault="004264ED" w:rsidP="009C6570">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4264ED" w:rsidRDefault="004264ED" w:rsidP="009C6570">
            <w:pPr>
              <w:spacing w:after="0"/>
              <w:rPr>
                <w:lang w:val="el-GR"/>
              </w:rPr>
            </w:pPr>
          </w:p>
          <w:p w:rsidR="004264ED" w:rsidRDefault="004264ED" w:rsidP="009C6570">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4264ED" w:rsidRDefault="004264ED" w:rsidP="009C6570">
            <w:pPr>
              <w:spacing w:after="0"/>
              <w:rPr>
                <w:lang w:val="el-GR"/>
              </w:rPr>
            </w:pPr>
          </w:p>
          <w:p w:rsidR="004264ED" w:rsidRPr="001957FD" w:rsidRDefault="004264ED" w:rsidP="009C6570">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4264ED" w:rsidRPr="000C6306" w:rsidTr="009C6570">
        <w:tc>
          <w:tcPr>
            <w:tcW w:w="1108" w:type="dxa"/>
            <w:vMerge/>
            <w:shd w:val="clear" w:color="auto" w:fill="auto"/>
          </w:tcPr>
          <w:p w:rsidR="004264ED" w:rsidRPr="001957FD" w:rsidRDefault="004264ED" w:rsidP="009C6570">
            <w:pPr>
              <w:spacing w:after="0"/>
              <w:rPr>
                <w:lang w:val="el-GR"/>
              </w:rPr>
            </w:pPr>
          </w:p>
        </w:tc>
        <w:tc>
          <w:tcPr>
            <w:tcW w:w="4094" w:type="dxa"/>
            <w:shd w:val="clear" w:color="auto" w:fill="auto"/>
          </w:tcPr>
          <w:p w:rsidR="004264ED" w:rsidRPr="001957FD" w:rsidRDefault="004264ED" w:rsidP="009C6570">
            <w:pPr>
              <w:spacing w:after="0"/>
              <w:rPr>
                <w:lang w:val="el-GR"/>
              </w:rPr>
            </w:pPr>
          </w:p>
        </w:tc>
        <w:tc>
          <w:tcPr>
            <w:tcW w:w="4716" w:type="dxa"/>
            <w:shd w:val="clear" w:color="auto" w:fill="auto"/>
          </w:tcPr>
          <w:p w:rsidR="004264ED" w:rsidRPr="001957FD" w:rsidRDefault="004264ED" w:rsidP="009C6570">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4264ED" w:rsidRPr="000C6306" w:rsidTr="009C6570">
        <w:tc>
          <w:tcPr>
            <w:tcW w:w="1108" w:type="dxa"/>
            <w:shd w:val="clear" w:color="auto" w:fill="auto"/>
          </w:tcPr>
          <w:p w:rsidR="004264ED" w:rsidRPr="001957FD" w:rsidRDefault="004264ED" w:rsidP="009C6570">
            <w:pPr>
              <w:spacing w:after="0"/>
              <w:rPr>
                <w:lang w:val="el-GR"/>
              </w:rPr>
            </w:pPr>
            <w:r w:rsidRPr="001957FD">
              <w:rPr>
                <w:lang w:val="el-GR"/>
              </w:rPr>
              <w:lastRenderedPageBreak/>
              <w:t>2.2.6.β</w:t>
            </w:r>
          </w:p>
        </w:tc>
        <w:tc>
          <w:tcPr>
            <w:tcW w:w="4094" w:type="dxa"/>
            <w:shd w:val="clear" w:color="auto" w:fill="auto"/>
          </w:tcPr>
          <w:p w:rsidR="004264ED" w:rsidRPr="001957FD" w:rsidRDefault="004264ED" w:rsidP="009C6570">
            <w:pPr>
              <w:spacing w:after="0"/>
              <w:rPr>
                <w:lang w:val="el-GR"/>
              </w:rPr>
            </w:pPr>
            <w:r w:rsidRPr="001957FD">
              <w:rPr>
                <w:lang w:val="el-GR"/>
              </w:rPr>
              <w:t>Τεχνικό προσωπικό ή τεχνικές υπηρεσίες για τον έλεγχο της ποιότητας</w:t>
            </w:r>
          </w:p>
          <w:p w:rsidR="004264ED" w:rsidRPr="001957FD" w:rsidRDefault="004264ED" w:rsidP="009C6570">
            <w:pPr>
              <w:spacing w:after="0"/>
              <w:rPr>
                <w:lang w:val="el-GR"/>
              </w:rPr>
            </w:pPr>
          </w:p>
        </w:tc>
        <w:tc>
          <w:tcPr>
            <w:tcW w:w="4716" w:type="dxa"/>
            <w:shd w:val="clear" w:color="auto" w:fill="auto"/>
          </w:tcPr>
          <w:p w:rsidR="004264ED" w:rsidRPr="001957FD" w:rsidRDefault="004264ED" w:rsidP="009C6570">
            <w:pPr>
              <w:spacing w:after="0"/>
              <w:rPr>
                <w:lang w:val="el-GR"/>
              </w:rPr>
            </w:pPr>
            <w:r w:rsidRPr="001957FD">
              <w:rPr>
                <w:lang w:val="el-GR"/>
              </w:rPr>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p w:rsidR="004264ED" w:rsidRPr="001957FD" w:rsidRDefault="004264ED" w:rsidP="009C6570">
            <w:pPr>
              <w:spacing w:after="0"/>
              <w:rPr>
                <w:lang w:val="el-GR"/>
              </w:rPr>
            </w:pPr>
            <w:r w:rsidRPr="00987D1C">
              <w:rPr>
                <w:color w:val="0070C0"/>
                <w:lang w:val="el-GR"/>
              </w:rPr>
              <w:t>[Μπορεί να ζητείται να συνοδεύεται από κατάσταση προσωπικού θεωρημένη από την Επιθεώρηση Εργασίας</w:t>
            </w:r>
            <w:r>
              <w:rPr>
                <w:color w:val="0070C0"/>
                <w:lang w:val="el-GR"/>
              </w:rPr>
              <w:t>,</w:t>
            </w:r>
            <w:r w:rsidRPr="00987D1C">
              <w:rPr>
                <w:color w:val="0070C0"/>
                <w:lang w:val="el-GR"/>
              </w:rPr>
              <w:t xml:space="preserve"> άλλως κατάσταση προσωπικού όπως αποτυπώνεται κάθε φορά στην τρέχουσα ισχύουσα κατάσταση ενεργού προσωπικού που τηρείται στο πληροφοριακό σύστημα ΕΡΓΑΝΗ του Υπουργείου Εργασίας και Κοινωνικών Υποθέσεων]</w:t>
            </w:r>
          </w:p>
        </w:tc>
      </w:tr>
      <w:tr w:rsidR="004264ED" w:rsidRPr="000C6306" w:rsidTr="009C6570">
        <w:tc>
          <w:tcPr>
            <w:tcW w:w="1108" w:type="dxa"/>
            <w:shd w:val="clear" w:color="auto" w:fill="auto"/>
          </w:tcPr>
          <w:p w:rsidR="004264ED" w:rsidRPr="001957FD" w:rsidRDefault="004264ED" w:rsidP="009C6570">
            <w:pPr>
              <w:spacing w:after="0"/>
              <w:rPr>
                <w:lang w:val="el-GR"/>
              </w:rPr>
            </w:pPr>
            <w:r w:rsidRPr="001957FD">
              <w:rPr>
                <w:lang w:val="el-GR"/>
              </w:rPr>
              <w:t>2.2.7.α</w:t>
            </w:r>
          </w:p>
        </w:tc>
        <w:tc>
          <w:tcPr>
            <w:tcW w:w="4094" w:type="dxa"/>
            <w:shd w:val="clear" w:color="auto" w:fill="auto"/>
          </w:tcPr>
          <w:p w:rsidR="004264ED" w:rsidRPr="001957FD" w:rsidRDefault="004264ED" w:rsidP="009C6570">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716" w:type="dxa"/>
            <w:shd w:val="clear" w:color="auto" w:fill="auto"/>
          </w:tcPr>
          <w:p w:rsidR="004264ED" w:rsidRPr="00676136" w:rsidRDefault="004264ED" w:rsidP="009C6570">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4264ED" w:rsidRPr="00676136" w:rsidRDefault="004264ED" w:rsidP="009C6570">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4264ED" w:rsidRPr="000C6306" w:rsidTr="009C6570">
        <w:tc>
          <w:tcPr>
            <w:tcW w:w="1108" w:type="dxa"/>
            <w:shd w:val="clear" w:color="auto" w:fill="auto"/>
          </w:tcPr>
          <w:p w:rsidR="004264ED" w:rsidRPr="001957FD" w:rsidRDefault="004264ED" w:rsidP="009C6570">
            <w:pPr>
              <w:spacing w:after="0"/>
              <w:rPr>
                <w:lang w:val="el-GR"/>
              </w:rPr>
            </w:pPr>
            <w:r w:rsidRPr="001957FD">
              <w:rPr>
                <w:lang w:val="el-GR"/>
              </w:rPr>
              <w:t>2.2.7.β</w:t>
            </w:r>
          </w:p>
        </w:tc>
        <w:tc>
          <w:tcPr>
            <w:tcW w:w="4094" w:type="dxa"/>
            <w:shd w:val="clear" w:color="auto" w:fill="auto"/>
          </w:tcPr>
          <w:p w:rsidR="004264ED" w:rsidRPr="001957FD" w:rsidRDefault="004264ED" w:rsidP="009C6570">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4264ED" w:rsidRPr="001957FD" w:rsidRDefault="004264ED" w:rsidP="009C6570">
            <w:pPr>
              <w:spacing w:after="0"/>
              <w:rPr>
                <w:lang w:val="el-GR"/>
              </w:rPr>
            </w:pPr>
          </w:p>
        </w:tc>
        <w:tc>
          <w:tcPr>
            <w:tcW w:w="4716" w:type="dxa"/>
            <w:shd w:val="clear" w:color="auto" w:fill="auto"/>
          </w:tcPr>
          <w:p w:rsidR="004264ED" w:rsidRPr="00676136" w:rsidRDefault="004264ED" w:rsidP="009C6570">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4264ED" w:rsidRDefault="004264ED" w:rsidP="004264ED">
      <w:pPr>
        <w:spacing w:before="57" w:after="57"/>
        <w:rPr>
          <w:lang w:val="el-GR"/>
        </w:rPr>
      </w:pPr>
    </w:p>
    <w:p w:rsidR="004264ED" w:rsidRDefault="004264ED" w:rsidP="004264ED">
      <w:pPr>
        <w:spacing w:before="57" w:after="57"/>
        <w:rPr>
          <w:lang w:val="el-GR"/>
        </w:rPr>
      </w:pPr>
    </w:p>
    <w:p w:rsidR="004264ED" w:rsidRDefault="004264ED" w:rsidP="004264ED">
      <w:pPr>
        <w:suppressAutoHyphens w:val="0"/>
        <w:spacing w:after="0"/>
        <w:jc w:val="left"/>
        <w:rPr>
          <w:rFonts w:ascii="Arial" w:hAnsi="Arial" w:cs="Arial"/>
          <w:b/>
          <w:color w:val="002060"/>
          <w:sz w:val="24"/>
          <w:szCs w:val="22"/>
          <w:lang w:val="el-GR"/>
        </w:rPr>
      </w:pPr>
      <w:r>
        <w:rPr>
          <w:lang w:val="el-GR"/>
        </w:rPr>
        <w:br w:type="page"/>
      </w:r>
    </w:p>
    <w:p w:rsidR="004264ED" w:rsidRDefault="004264ED" w:rsidP="004264ED">
      <w:pPr>
        <w:pStyle w:val="2"/>
        <w:tabs>
          <w:tab w:val="clear" w:pos="567"/>
          <w:tab w:val="left" w:pos="0"/>
        </w:tabs>
        <w:spacing w:before="57" w:after="57"/>
        <w:ind w:left="0" w:firstLine="0"/>
        <w:rPr>
          <w:lang w:val="el-GR"/>
        </w:rPr>
      </w:pPr>
      <w:bookmarkStart w:id="13" w:name="_Toc141433892"/>
      <w:bookmarkStart w:id="14" w:name="_Toc165272749"/>
      <w:r>
        <w:rPr>
          <w:lang w:val="el-GR"/>
        </w:rPr>
        <w:lastRenderedPageBreak/>
        <w:t xml:space="preserve">ΠΑΡΑΡΤΗΜΑ VIΙ – </w:t>
      </w:r>
      <w:r w:rsidRPr="007D68AE">
        <w:rPr>
          <w:lang w:val="el-GR"/>
        </w:rPr>
        <w:t>Ενημέρωση φυσικών προσώπων για την επεξεργασία προσωπικών δεδομένων</w:t>
      </w:r>
      <w:bookmarkEnd w:id="13"/>
      <w:bookmarkEnd w:id="14"/>
    </w:p>
    <w:p w:rsidR="004264ED" w:rsidRDefault="004264ED" w:rsidP="004264ED">
      <w:pPr>
        <w:spacing w:before="57" w:after="57"/>
        <w:rPr>
          <w:lang w:val="el-GR"/>
        </w:rPr>
      </w:pPr>
    </w:p>
    <w:p w:rsidR="004264ED" w:rsidRPr="007D68AE" w:rsidRDefault="004264ED" w:rsidP="004264ED">
      <w:pPr>
        <w:rPr>
          <w:lang w:val="el-GR"/>
        </w:rPr>
      </w:pPr>
      <w:r w:rsidRPr="007D68AE">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4264ED" w:rsidRPr="00E41C16" w:rsidRDefault="004264ED" w:rsidP="004264ED">
      <w:pPr>
        <w:rPr>
          <w:lang w:val="el-GR"/>
        </w:rPr>
      </w:pPr>
      <w:r w:rsidRPr="007D68AE">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4264ED" w:rsidRPr="007D68AE" w:rsidRDefault="004264ED" w:rsidP="004264ED">
      <w:pPr>
        <w:rPr>
          <w:lang w:val="el-GR"/>
        </w:rPr>
      </w:pPr>
      <w:r w:rsidRPr="007D68AE">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4264ED" w:rsidRPr="007D68AE" w:rsidRDefault="004264ED" w:rsidP="004264ED">
      <w:pPr>
        <w:rPr>
          <w:lang w:val="el-GR"/>
        </w:rPr>
      </w:pPr>
      <w:r w:rsidRPr="007D68AE">
        <w:rPr>
          <w:lang w:val="el-GR"/>
        </w:rPr>
        <w:t xml:space="preserve">ΙΙΙ. Αποδέκτες των ανωτέρω (υπό Α) δεδομένων στους οποίους κοινοποιούνται είναι: </w:t>
      </w:r>
    </w:p>
    <w:p w:rsidR="004264ED" w:rsidRPr="007D68AE" w:rsidRDefault="004264ED" w:rsidP="004264ED">
      <w:pPr>
        <w:rPr>
          <w:lang w:val="el-GR"/>
        </w:rPr>
      </w:pPr>
      <w:r w:rsidRPr="007D68AE">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4264ED" w:rsidRPr="007D68AE" w:rsidRDefault="004264ED" w:rsidP="004264ED">
      <w:pPr>
        <w:rPr>
          <w:lang w:val="el-GR"/>
        </w:rPr>
      </w:pPr>
      <w:r w:rsidRPr="007D68AE">
        <w:rPr>
          <w:lang w:val="el-GR"/>
        </w:rPr>
        <w:t>(β) Το Δημόσιο, άλλοι δημόσιοι φορείς ή δικαστικές αρχές ή άλλες αρχές ή δικαιοδοτικά όργανα, στο πλαίσιο των αρμοδιοτήτων τους.</w:t>
      </w:r>
    </w:p>
    <w:p w:rsidR="004264ED" w:rsidRPr="007D68AE" w:rsidRDefault="004264ED" w:rsidP="004264ED">
      <w:pPr>
        <w:rPr>
          <w:lang w:val="el-GR"/>
        </w:rPr>
      </w:pPr>
      <w:r w:rsidRPr="007D68AE">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4264ED" w:rsidRPr="007D68AE" w:rsidRDefault="004264ED" w:rsidP="004264ED">
      <w:pPr>
        <w:rPr>
          <w:lang w:val="el-GR"/>
        </w:rPr>
      </w:pPr>
      <w:r>
        <w:t>IV</w:t>
      </w:r>
      <w:r w:rsidRPr="007D68AE">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4264ED" w:rsidRPr="007D68AE" w:rsidRDefault="004264ED" w:rsidP="004264ED">
      <w:pPr>
        <w:rPr>
          <w:lang w:val="el-GR"/>
        </w:rPr>
      </w:pPr>
      <w:r>
        <w:t>V</w:t>
      </w:r>
      <w:r w:rsidRPr="007D68AE">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4264ED" w:rsidRPr="007D68AE" w:rsidRDefault="004264ED" w:rsidP="004264ED">
      <w:pPr>
        <w:rPr>
          <w:lang w:val="el-GR"/>
        </w:rPr>
      </w:pPr>
      <w:r>
        <w:t>VI</w:t>
      </w:r>
      <w:r w:rsidRPr="007D68AE">
        <w:rPr>
          <w:lang w:val="el-GR"/>
        </w:rPr>
        <w:t xml:space="preserve">. </w:t>
      </w:r>
      <w:r>
        <w:t>H</w:t>
      </w:r>
      <w:r w:rsidRPr="007D68AE">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4264ED" w:rsidRDefault="004264ED" w:rsidP="004264ED">
      <w:pPr>
        <w:suppressAutoHyphens w:val="0"/>
        <w:spacing w:after="0"/>
        <w:jc w:val="left"/>
        <w:rPr>
          <w:rFonts w:ascii="Arial" w:hAnsi="Arial" w:cs="Arial"/>
          <w:b/>
          <w:color w:val="002060"/>
          <w:sz w:val="24"/>
          <w:szCs w:val="22"/>
          <w:lang w:val="el-GR"/>
        </w:rPr>
      </w:pPr>
      <w:r>
        <w:rPr>
          <w:lang w:val="el-GR"/>
        </w:rPr>
        <w:br w:type="page"/>
      </w:r>
    </w:p>
    <w:p w:rsidR="004264ED" w:rsidRDefault="004264ED" w:rsidP="004264ED">
      <w:pPr>
        <w:pStyle w:val="2"/>
        <w:tabs>
          <w:tab w:val="clear" w:pos="567"/>
          <w:tab w:val="left" w:pos="0"/>
        </w:tabs>
        <w:spacing w:before="57" w:after="57"/>
        <w:ind w:left="0" w:firstLine="0"/>
        <w:rPr>
          <w:lang w:val="el-GR"/>
        </w:rPr>
      </w:pPr>
      <w:bookmarkStart w:id="15" w:name="_Toc141433893"/>
      <w:bookmarkStart w:id="16" w:name="_Toc165272750"/>
      <w:r>
        <w:rPr>
          <w:lang w:val="el-GR"/>
        </w:rPr>
        <w:lastRenderedPageBreak/>
        <w:t>ΠΑΡΑΡΤΗΜΑ VIII – Σχέδιο Σύμβασης</w:t>
      </w:r>
      <w:bookmarkEnd w:id="15"/>
      <w:bookmarkEnd w:id="16"/>
    </w:p>
    <w:p w:rsidR="004264ED" w:rsidRDefault="004264ED" w:rsidP="004264ED">
      <w:pPr>
        <w:spacing w:before="57" w:after="57"/>
        <w:rPr>
          <w:i/>
          <w:color w:val="5B9BD5"/>
          <w:szCs w:val="22"/>
          <w:lang w:val="el-GR"/>
        </w:rPr>
      </w:pPr>
    </w:p>
    <w:p w:rsidR="004264ED" w:rsidRPr="00150013" w:rsidRDefault="004264ED" w:rsidP="004264ED">
      <w:pPr>
        <w:spacing w:after="0"/>
        <w:jc w:val="center"/>
        <w:rPr>
          <w:b/>
          <w:sz w:val="24"/>
          <w:lang w:val="el-GR" w:eastAsia="el-GR"/>
        </w:rPr>
      </w:pPr>
      <w:r w:rsidRPr="00150013">
        <w:rPr>
          <w:b/>
          <w:sz w:val="24"/>
          <w:lang w:val="el-GR" w:eastAsia="el-GR"/>
        </w:rPr>
        <w:t>ΣΧΕΔΙΟ ΣΥΜΒΑΣΗΣ ΠΡΟΜΗΘΕΙΑΣ</w:t>
      </w:r>
    </w:p>
    <w:p w:rsidR="004264ED" w:rsidRPr="00150013" w:rsidRDefault="004264ED" w:rsidP="004264ED">
      <w:pPr>
        <w:spacing w:after="0"/>
        <w:rPr>
          <w:sz w:val="24"/>
          <w:lang w:val="el-GR" w:eastAsia="el-GR"/>
        </w:rPr>
      </w:pPr>
    </w:p>
    <w:p w:rsidR="004264ED" w:rsidRPr="00150013" w:rsidRDefault="004264ED" w:rsidP="004264ED">
      <w:pPr>
        <w:spacing w:after="0"/>
        <w:jc w:val="center"/>
        <w:rPr>
          <w:sz w:val="24"/>
          <w:lang w:val="el-GR" w:eastAsia="el-GR"/>
        </w:rPr>
      </w:pPr>
      <w:r>
        <w:rPr>
          <w:rFonts w:ascii="Arial" w:hAnsi="Arial" w:cs="Arial"/>
          <w:noProof/>
          <w:sz w:val="24"/>
          <w:lang w:val="el-GR" w:eastAsia="el-GR"/>
        </w:rPr>
        <w:drawing>
          <wp:inline distT="0" distB="0" distL="0" distR="0" wp14:anchorId="23E35678" wp14:editId="6378EE57">
            <wp:extent cx="609812"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703" cy="640154"/>
                    </a:xfrm>
                    <a:prstGeom prst="rect">
                      <a:avLst/>
                    </a:prstGeom>
                    <a:noFill/>
                    <a:ln>
                      <a:noFill/>
                    </a:ln>
                  </pic:spPr>
                </pic:pic>
              </a:graphicData>
            </a:graphic>
          </wp:inline>
        </w:drawing>
      </w:r>
    </w:p>
    <w:p w:rsidR="004264ED" w:rsidRPr="00150013" w:rsidRDefault="004264ED" w:rsidP="004264ED">
      <w:pPr>
        <w:spacing w:after="0"/>
        <w:rPr>
          <w:sz w:val="24"/>
          <w:lang w:val="el-GR" w:eastAsia="el-GR"/>
        </w:rPr>
      </w:pPr>
    </w:p>
    <w:p w:rsidR="004264ED" w:rsidRPr="00150013" w:rsidRDefault="004264ED" w:rsidP="004264ED">
      <w:pPr>
        <w:spacing w:after="0"/>
        <w:rPr>
          <w:sz w:val="24"/>
          <w:lang w:val="el-GR" w:eastAsia="el-GR"/>
        </w:rPr>
      </w:pPr>
    </w:p>
    <w:p w:rsidR="004264ED" w:rsidRPr="009779EA" w:rsidRDefault="004264ED" w:rsidP="004264ED">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4264ED" w:rsidRPr="009779EA" w:rsidRDefault="004264ED" w:rsidP="004264ED">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4264ED" w:rsidRPr="009779EA" w:rsidRDefault="004264ED" w:rsidP="004264ED">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4264ED" w:rsidRPr="009779EA" w:rsidRDefault="004264ED" w:rsidP="004264ED">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4264ED" w:rsidRPr="009779EA" w:rsidRDefault="004264ED" w:rsidP="004264ED">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4264ED" w:rsidRPr="00266F15" w:rsidRDefault="004264ED" w:rsidP="004264ED">
      <w:pPr>
        <w:widowControl w:val="0"/>
        <w:numPr>
          <w:ilvl w:val="0"/>
          <w:numId w:val="1"/>
        </w:numPr>
        <w:tabs>
          <w:tab w:val="clear" w:pos="432"/>
          <w:tab w:val="num" w:pos="0"/>
        </w:tabs>
        <w:autoSpaceDE w:val="0"/>
        <w:spacing w:after="0"/>
        <w:jc w:val="center"/>
        <w:rPr>
          <w:szCs w:val="22"/>
          <w:lang w:val="el-GR"/>
        </w:rPr>
      </w:pPr>
      <w:r w:rsidRPr="00266F15">
        <w:rPr>
          <w:szCs w:val="22"/>
          <w:lang w:val="el-GR"/>
        </w:rPr>
        <w:t xml:space="preserve">ΠΡΟΜΗΘΕΙΑΣ </w:t>
      </w:r>
      <w:r>
        <w:rPr>
          <w:szCs w:val="22"/>
          <w:lang w:val="el-GR"/>
        </w:rPr>
        <w:t>ΔΙΑΤΑΞΕΩΝ ΝΕΦΡΙΚΗΣ ΥΠΟΣΤΗΡΙΞΗΣ</w:t>
      </w:r>
    </w:p>
    <w:p w:rsidR="004264ED" w:rsidRPr="00266F15" w:rsidRDefault="004264ED" w:rsidP="004264ED">
      <w:pPr>
        <w:widowControl w:val="0"/>
        <w:numPr>
          <w:ilvl w:val="0"/>
          <w:numId w:val="1"/>
        </w:numPr>
        <w:tabs>
          <w:tab w:val="clear" w:pos="432"/>
          <w:tab w:val="num" w:pos="0"/>
        </w:tabs>
        <w:autoSpaceDE w:val="0"/>
        <w:spacing w:after="0"/>
        <w:jc w:val="center"/>
        <w:rPr>
          <w:szCs w:val="22"/>
          <w:lang w:val="el-GR"/>
        </w:rPr>
      </w:pPr>
      <w:r w:rsidRPr="00266F15">
        <w:rPr>
          <w:szCs w:val="22"/>
          <w:lang w:val="el-GR"/>
        </w:rPr>
        <w:t>ΣΥΝΟΛΙΚΗ ΑΞΙΑ ΣΥΜΒΑΣΗΣ ……….. ΕΥΡΩ ΠΛΕΟΝ ΦΠΑ ………….% ΚΑΙ ……….. ΕΥΡΩ ΣΥΜΠ/ΝΟΥ Φ.Π.Α. ………%</w:t>
      </w:r>
    </w:p>
    <w:p w:rsidR="004264ED" w:rsidRPr="00266F15" w:rsidRDefault="004264ED" w:rsidP="004264ED">
      <w:pPr>
        <w:widowControl w:val="0"/>
        <w:numPr>
          <w:ilvl w:val="0"/>
          <w:numId w:val="1"/>
        </w:numPr>
        <w:tabs>
          <w:tab w:val="clear" w:pos="432"/>
          <w:tab w:val="num" w:pos="0"/>
        </w:tabs>
        <w:autoSpaceDE w:val="0"/>
        <w:spacing w:after="0"/>
        <w:jc w:val="center"/>
        <w:rPr>
          <w:szCs w:val="22"/>
          <w:lang w:val="el-GR"/>
        </w:rPr>
      </w:pPr>
      <w:r w:rsidRPr="00266F15">
        <w:rPr>
          <w:szCs w:val="22"/>
          <w:lang w:val="el-GR"/>
        </w:rPr>
        <w:t>ΑΡ. ΠΡΩΤ. …………./………….</w:t>
      </w:r>
    </w:p>
    <w:p w:rsidR="004264ED" w:rsidRPr="00E747E2" w:rsidRDefault="004264ED" w:rsidP="004264ED">
      <w:pPr>
        <w:spacing w:after="0"/>
        <w:rPr>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Στ.. .................. σήμερα ........................ ημέρα ....................... </w:t>
      </w:r>
    </w:p>
    <w:p w:rsidR="004264ED" w:rsidRPr="00ED5A0A" w:rsidRDefault="004264ED" w:rsidP="004264ED">
      <w:pPr>
        <w:spacing w:after="0"/>
        <w:rPr>
          <w:sz w:val="24"/>
          <w:lang w:val="el-GR" w:eastAsia="el-GR"/>
        </w:rPr>
      </w:pPr>
    </w:p>
    <w:p w:rsidR="004264ED" w:rsidRPr="00ED5A0A" w:rsidRDefault="004264ED" w:rsidP="004264ED">
      <w:pPr>
        <w:spacing w:after="0"/>
        <w:rPr>
          <w:i/>
          <w:sz w:val="24"/>
          <w:lang w:val="el-GR" w:eastAsia="el-GR"/>
        </w:rPr>
      </w:pPr>
      <w:r w:rsidRPr="00ED5A0A">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4264ED" w:rsidRPr="00ED5A0A" w:rsidRDefault="004264ED" w:rsidP="004264ED">
      <w:pPr>
        <w:spacing w:after="0"/>
        <w:rPr>
          <w:i/>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οι παρακάτω συμβαλλόμενοι:</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1. ……..............,</w:t>
      </w:r>
      <w:r w:rsidRPr="00ED5A0A">
        <w:rPr>
          <w:sz w:val="24"/>
          <w:lang w:val="el-GR"/>
        </w:rPr>
        <w:t xml:space="preserve"> που εδρεύει……….. με Αριθμό  Φορολογικού Μητρώου (Α.Φ.Μ.)</w:t>
      </w:r>
      <w:r>
        <w:rPr>
          <w:sz w:val="24"/>
          <w:lang w:val="el-GR"/>
        </w:rPr>
        <w:t xml:space="preserve"> 999070198 (Γ.Ν. Λασιθίου και </w:t>
      </w:r>
      <w:r w:rsidRPr="002432E8">
        <w:rPr>
          <w:sz w:val="24"/>
          <w:lang w:val="el-GR"/>
        </w:rPr>
        <w:t>800240765</w:t>
      </w:r>
      <w:r>
        <w:rPr>
          <w:sz w:val="24"/>
          <w:lang w:val="el-GR"/>
        </w:rPr>
        <w:t xml:space="preserve"> (Γ.Ν.-Κ.Υ. Νεάπολης «Διαλυνάκειο»)</w:t>
      </w:r>
      <w:r w:rsidRPr="00ED5A0A">
        <w:rPr>
          <w:sz w:val="24"/>
          <w:lang w:val="el-GR"/>
        </w:rPr>
        <w:t xml:space="preserve"> και κωδικό ηλεκτρονικής τιμολόγησης</w:t>
      </w:r>
      <w:r w:rsidRPr="00ED5A0A">
        <w:rPr>
          <w:sz w:val="24"/>
          <w:lang w:val="el-GR" w:eastAsia="el-GR"/>
        </w:rPr>
        <w:t xml:space="preserve"> </w:t>
      </w:r>
      <w:r w:rsidRPr="002432E8">
        <w:rPr>
          <w:sz w:val="24"/>
          <w:lang w:val="el-GR" w:eastAsia="el-GR"/>
        </w:rPr>
        <w:t>1015.E00956.0001 (Ο.Μ. ΕΔΡΑΣ)</w:t>
      </w:r>
      <w:r>
        <w:rPr>
          <w:sz w:val="24"/>
          <w:lang w:val="el-GR" w:eastAsia="el-GR"/>
        </w:rPr>
        <w:t xml:space="preserve">, </w:t>
      </w:r>
      <w:r w:rsidRPr="002432E8">
        <w:rPr>
          <w:sz w:val="24"/>
          <w:lang w:val="el-GR" w:eastAsia="el-GR"/>
        </w:rPr>
        <w:t>1015.E00244.0001 (Α.Ο.Μ. ΙΕΡΑΠΕΤΡΑΣ)</w:t>
      </w:r>
      <w:r>
        <w:rPr>
          <w:sz w:val="24"/>
          <w:lang w:val="el-GR" w:eastAsia="el-GR"/>
        </w:rPr>
        <w:t xml:space="preserve">, </w:t>
      </w:r>
      <w:r w:rsidRPr="002432E8">
        <w:rPr>
          <w:sz w:val="24"/>
          <w:lang w:val="el-GR" w:eastAsia="el-GR"/>
        </w:rPr>
        <w:t>1015.E00246.0001 (Α.Ο.Μ. ΣΗΤΕΙΑΣ)</w:t>
      </w:r>
      <w:r>
        <w:rPr>
          <w:sz w:val="24"/>
          <w:lang w:val="el-GR" w:eastAsia="el-GR"/>
        </w:rPr>
        <w:t xml:space="preserve"> και </w:t>
      </w:r>
      <w:r w:rsidRPr="002432E8">
        <w:rPr>
          <w:sz w:val="24"/>
          <w:lang w:val="el-GR" w:eastAsia="el-GR"/>
        </w:rPr>
        <w:t>1015.E00245.0001 (Γ.Ν.-Κ.Υ. ΝΕΑΠΟΛΗΣ «ΔΙΑΛΥΝΑΚΕΙΟ»)</w:t>
      </w:r>
      <w:r>
        <w:rPr>
          <w:sz w:val="24"/>
          <w:lang w:val="el-GR" w:eastAsia="el-GR"/>
        </w:rPr>
        <w:t xml:space="preserve"> </w:t>
      </w:r>
      <w:r w:rsidRPr="00ED5A0A">
        <w:rPr>
          <w:sz w:val="24"/>
          <w:lang w:val="el-GR" w:eastAsia="el-GR"/>
        </w:rPr>
        <w:t xml:space="preserve">νομίμως εκπροσωπούμεν… από τ………  σύμφωνα με…….. (στο εξής η «Αναθέτουσα Αρχή»)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ED5A0A">
        <w:rPr>
          <w:i/>
          <w:color w:val="2E74B5"/>
          <w:sz w:val="24"/>
          <w:lang w:val="el-GR" w:eastAsia="el-GR"/>
        </w:rPr>
        <w:t>(μόνο για νομικά πρόσωπα)</w:t>
      </w:r>
      <w:r w:rsidRPr="00ED5A0A">
        <w:rPr>
          <w:sz w:val="24"/>
          <w:lang w:val="el-GR" w:eastAsia="el-GR"/>
        </w:rPr>
        <w:t xml:space="preserve"> από τον ......................................... (στο εξής ο «Ανάδοχος»)  </w:t>
      </w:r>
    </w:p>
    <w:p w:rsidR="004264ED" w:rsidRPr="00ED5A0A" w:rsidRDefault="004264ED" w:rsidP="004264ED">
      <w:pPr>
        <w:spacing w:after="0"/>
        <w:rPr>
          <w:sz w:val="24"/>
          <w:lang w:val="el-GR" w:eastAsia="el-GR"/>
        </w:rPr>
      </w:pPr>
    </w:p>
    <w:p w:rsidR="004264ED" w:rsidRPr="00ED5A0A" w:rsidRDefault="004264ED" w:rsidP="004264ED">
      <w:pPr>
        <w:rPr>
          <w:sz w:val="24"/>
          <w:lang w:val="el-GR"/>
        </w:rPr>
      </w:pPr>
      <w:r w:rsidRPr="00ED5A0A">
        <w:rPr>
          <w:sz w:val="24"/>
          <w:lang w:val="el-GR"/>
        </w:rPr>
        <w:t>Έχοντας υπόψη:</w:t>
      </w:r>
    </w:p>
    <w:p w:rsidR="004264ED" w:rsidRPr="00ED5A0A" w:rsidRDefault="004264ED" w:rsidP="004264ED">
      <w:pPr>
        <w:rPr>
          <w:sz w:val="24"/>
          <w:lang w:val="el-GR"/>
        </w:rPr>
      </w:pPr>
      <w:r w:rsidRPr="00ED5A0A">
        <w:rPr>
          <w:sz w:val="24"/>
          <w:lang w:val="el-GR"/>
        </w:rPr>
        <w:t xml:space="preserve">1. την υπ΄ αριθμ ..... διακήρυξη (ΑΔΑΜ…) </w:t>
      </w:r>
      <w:r w:rsidRPr="00ED5A0A">
        <w:rPr>
          <w:sz w:val="24"/>
          <w:lang w:val="el-GR" w:eastAsia="el-GR"/>
        </w:rPr>
        <w:t xml:space="preserve">και τα λοιπά έγγραφα της σύμβασης που συνέταξε η </w:t>
      </w:r>
      <w:r w:rsidRPr="00ED5A0A">
        <w:rPr>
          <w:sz w:val="24"/>
          <w:lang w:val="el-GR"/>
        </w:rPr>
        <w:t>Αναθέτουσα Αρχή για την παρούσα σύμβαση προμήθειας.</w:t>
      </w:r>
    </w:p>
    <w:p w:rsidR="004264ED" w:rsidRPr="00ED5A0A" w:rsidRDefault="004264ED" w:rsidP="004264ED">
      <w:pPr>
        <w:rPr>
          <w:sz w:val="24"/>
          <w:lang w:val="el-GR"/>
        </w:rPr>
      </w:pPr>
      <w:r w:rsidRPr="00ED5A0A">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4264ED" w:rsidRPr="00ED5A0A" w:rsidRDefault="004264ED" w:rsidP="004264ED">
      <w:pPr>
        <w:rPr>
          <w:i/>
          <w:color w:val="0070C0"/>
          <w:sz w:val="24"/>
          <w:lang w:val="el-GR" w:eastAsia="el-GR"/>
        </w:rPr>
      </w:pPr>
      <w:r w:rsidRPr="00ED5A0A">
        <w:rPr>
          <w:sz w:val="24"/>
          <w:lang w:val="el-GR"/>
        </w:rPr>
        <w:lastRenderedPageBreak/>
        <w:t xml:space="preserve">3. Την από ……υπεύθυνη δήλωση του Αναδόχου περί μη οψιγενών μεταβολών, κατά την έννοια της περ. (2) της παρ. 3 του άρθρου 100 του ν. 4412/2016 </w:t>
      </w:r>
      <w:r w:rsidRPr="00ED5A0A">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4264ED" w:rsidRPr="00ED5A0A" w:rsidRDefault="004264ED" w:rsidP="004264ED">
      <w:pPr>
        <w:rPr>
          <w:sz w:val="24"/>
          <w:lang w:val="el-GR" w:eastAsia="el-GR"/>
        </w:rPr>
      </w:pPr>
      <w:r w:rsidRPr="00E41C16">
        <w:rPr>
          <w:sz w:val="24"/>
          <w:lang w:val="el-GR"/>
        </w:rPr>
        <w:t>4</w:t>
      </w:r>
      <w:r w:rsidRPr="00ED5A0A">
        <w:rPr>
          <w:sz w:val="24"/>
          <w:lang w:val="el-GR"/>
        </w:rPr>
        <w:t xml:space="preserve">. Ότι </w:t>
      </w:r>
      <w:r w:rsidRPr="00ED5A0A">
        <w:rPr>
          <w:sz w:val="24"/>
          <w:lang w:val="el-GR" w:eastAsia="el-GR"/>
        </w:rPr>
        <w:t>αναπόσπαστο τμήμα της παρούσας αποτελούν, σύμφωνα με το άρθρο 2 παρ.1 περιπτ. 42 του ν.4412/2016:</w:t>
      </w:r>
    </w:p>
    <w:p w:rsidR="004264ED" w:rsidRPr="00ED5A0A" w:rsidRDefault="004264ED" w:rsidP="004264ED">
      <w:pPr>
        <w:rPr>
          <w:sz w:val="24"/>
          <w:lang w:val="el-GR" w:eastAsia="el-GR"/>
        </w:rPr>
      </w:pPr>
      <w:r w:rsidRPr="00ED5A0A">
        <w:rPr>
          <w:sz w:val="24"/>
          <w:lang w:val="el-GR" w:eastAsia="el-GR"/>
        </w:rPr>
        <w:t>-η υπ’ αριθ. ............ διακήρυξη, με τα Παραρτήματα της</w:t>
      </w:r>
    </w:p>
    <w:p w:rsidR="004264ED" w:rsidRPr="00ED5A0A" w:rsidRDefault="004264ED" w:rsidP="004264ED">
      <w:pPr>
        <w:rPr>
          <w:sz w:val="24"/>
          <w:lang w:val="el-GR" w:eastAsia="el-GR"/>
        </w:rPr>
      </w:pPr>
      <w:r w:rsidRPr="00ED5A0A">
        <w:rPr>
          <w:sz w:val="24"/>
          <w:lang w:val="el-GR" w:eastAsia="el-GR"/>
        </w:rPr>
        <w:t xml:space="preserve">-........ </w:t>
      </w:r>
      <w:r w:rsidRPr="00ED5A0A">
        <w:rPr>
          <w:i/>
          <w:sz w:val="24"/>
          <w:lang w:val="el-GR" w:eastAsia="el-GR"/>
        </w:rPr>
        <w:t>(Συμπληρώνονται από την Αναθέτουσα Αρχή και τα λοιπά σχετικά έγγραφα της σύμβασης)</w:t>
      </w:r>
      <w:r w:rsidRPr="00ED5A0A">
        <w:rPr>
          <w:sz w:val="24"/>
          <w:lang w:val="el-GR" w:eastAsia="el-GR"/>
        </w:rPr>
        <w:t xml:space="preserve"> (στο εξής «τα Έγγραφα της Σύμβασης» </w:t>
      </w:r>
    </w:p>
    <w:p w:rsidR="004264ED" w:rsidRPr="00ED5A0A" w:rsidRDefault="004264ED" w:rsidP="004264ED">
      <w:pPr>
        <w:rPr>
          <w:sz w:val="24"/>
          <w:lang w:val="el-GR"/>
        </w:rPr>
      </w:pPr>
      <w:r w:rsidRPr="00ED5A0A">
        <w:rPr>
          <w:sz w:val="24"/>
          <w:lang w:val="el-GR" w:eastAsia="el-GR"/>
        </w:rPr>
        <w:t>-η προσφορά του Αναδόχου.</w:t>
      </w:r>
    </w:p>
    <w:p w:rsidR="004264ED" w:rsidRPr="00ED5A0A" w:rsidRDefault="004264ED" w:rsidP="004264ED">
      <w:pPr>
        <w:rPr>
          <w:sz w:val="24"/>
          <w:lang w:val="el-GR" w:eastAsia="el-GR"/>
        </w:rPr>
      </w:pPr>
      <w:r w:rsidRPr="00ED5A0A">
        <w:rPr>
          <w:sz w:val="24"/>
          <w:lang w:val="el-GR"/>
        </w:rPr>
        <w:t xml:space="preserve">4. Ότι ο </w:t>
      </w:r>
      <w:r w:rsidRPr="00ED5A0A">
        <w:rPr>
          <w:sz w:val="24"/>
          <w:lang w:val="el-GR" w:eastAsia="el-GR"/>
        </w:rPr>
        <w:t xml:space="preserve">Ανάδοχος κατέθεσε την: </w:t>
      </w:r>
    </w:p>
    <w:p w:rsidR="004264ED" w:rsidRPr="00ED5A0A" w:rsidRDefault="004264ED" w:rsidP="004264ED">
      <w:pPr>
        <w:rPr>
          <w:sz w:val="24"/>
          <w:lang w:val="el-GR" w:eastAsia="el-GR"/>
        </w:rPr>
      </w:pPr>
      <w:r w:rsidRPr="00ED5A0A">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4264ED" w:rsidRPr="00ED5A0A" w:rsidRDefault="004264ED" w:rsidP="004264ED">
      <w:pPr>
        <w:rPr>
          <w:sz w:val="24"/>
          <w:lang w:val="el-GR" w:eastAsia="el-GR"/>
        </w:rPr>
      </w:pPr>
    </w:p>
    <w:p w:rsidR="004264ED" w:rsidRPr="00ED5A0A" w:rsidRDefault="004264ED" w:rsidP="004264ED">
      <w:pPr>
        <w:rPr>
          <w:sz w:val="24"/>
          <w:lang w:val="el-GR"/>
        </w:rPr>
      </w:pPr>
      <w:r w:rsidRPr="00ED5A0A">
        <w:rPr>
          <w:sz w:val="24"/>
          <w:lang w:val="el-GR"/>
        </w:rPr>
        <w:t>Συμφώνησαν και έκαναν αμοιβαία αποδεκτά τα ακόλουθα :</w:t>
      </w: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Άρθρο 1</w:t>
      </w:r>
    </w:p>
    <w:p w:rsidR="004264ED" w:rsidRPr="00ED5A0A" w:rsidRDefault="004264ED" w:rsidP="004264ED">
      <w:pPr>
        <w:spacing w:after="0"/>
        <w:jc w:val="center"/>
        <w:rPr>
          <w:sz w:val="24"/>
          <w:lang w:val="el-GR" w:eastAsia="el-GR"/>
        </w:rPr>
      </w:pPr>
      <w:r w:rsidRPr="00ED5A0A">
        <w:rPr>
          <w:sz w:val="24"/>
          <w:lang w:val="el-GR" w:eastAsia="el-GR"/>
        </w:rPr>
        <w:t>Αντικείμενο</w:t>
      </w:r>
    </w:p>
    <w:p w:rsidR="004264ED" w:rsidRPr="00ED5A0A" w:rsidRDefault="004264ED" w:rsidP="004264ED">
      <w:pPr>
        <w:spacing w:after="0"/>
        <w:jc w:val="center"/>
        <w:rPr>
          <w:sz w:val="24"/>
          <w:lang w:val="el-GR" w:eastAsia="el-GR"/>
        </w:rPr>
      </w:pPr>
    </w:p>
    <w:p w:rsidR="004264ED" w:rsidRPr="00E41C16" w:rsidRDefault="004264ED" w:rsidP="004264ED">
      <w:pPr>
        <w:spacing w:after="0"/>
        <w:rPr>
          <w:sz w:val="24"/>
          <w:lang w:val="el-GR" w:eastAsia="el-GR"/>
        </w:rPr>
      </w:pPr>
      <w:r w:rsidRPr="00ED5A0A">
        <w:rPr>
          <w:sz w:val="24"/>
          <w:lang w:val="el-GR" w:eastAsia="el-GR"/>
        </w:rPr>
        <w:t xml:space="preserve">Αντικείμενο της παρούσας σύμβασης είναι ....................., σύμφωνα με τους όρους και τις προδιαγραφές του άρθρου 1.3 της διακήρυξης και των ΠΑΡΑΡΤΗΜΑΤΩΝ </w:t>
      </w:r>
      <w:r>
        <w:rPr>
          <w:sz w:val="24"/>
          <w:lang w:val="en-US" w:eastAsia="el-GR"/>
        </w:rPr>
        <w:t>I</w:t>
      </w:r>
      <w:r w:rsidRPr="00E41C16">
        <w:rPr>
          <w:sz w:val="24"/>
          <w:lang w:val="el-GR" w:eastAsia="el-GR"/>
        </w:rPr>
        <w:t>-</w:t>
      </w:r>
      <w:r>
        <w:rPr>
          <w:sz w:val="24"/>
          <w:lang w:val="el-GR" w:eastAsia="el-GR"/>
        </w:rPr>
        <w:t>ΙΧ</w:t>
      </w:r>
      <w:r w:rsidRPr="00E41C16">
        <w:rPr>
          <w:sz w:val="24"/>
          <w:lang w:val="el-GR" w:eastAsia="el-GR"/>
        </w:rPr>
        <w:t>.</w:t>
      </w:r>
    </w:p>
    <w:p w:rsidR="004264ED" w:rsidRPr="00ED5A0A" w:rsidRDefault="004264ED" w:rsidP="004264ED">
      <w:pPr>
        <w:spacing w:after="0"/>
        <w:rPr>
          <w:sz w:val="24"/>
          <w:lang w:val="el-GR" w:eastAsia="el-GR"/>
        </w:rPr>
      </w:pPr>
      <w:r w:rsidRPr="00ED5A0A">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w:t>
      </w:r>
      <w:r w:rsidRPr="00ED5A0A">
        <w:rPr>
          <w:sz w:val="24"/>
          <w:lang w:val="el-GR" w:eastAsia="el-GR"/>
        </w:rPr>
        <w:t xml:space="preserve">.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Άρθρο 2</w:t>
      </w:r>
    </w:p>
    <w:p w:rsidR="004264ED" w:rsidRPr="00ED5A0A" w:rsidRDefault="004264ED" w:rsidP="004264ED">
      <w:pPr>
        <w:spacing w:after="0"/>
        <w:jc w:val="center"/>
        <w:rPr>
          <w:sz w:val="24"/>
          <w:lang w:val="el-GR" w:eastAsia="el-GR"/>
        </w:rPr>
      </w:pPr>
      <w:r w:rsidRPr="00ED5A0A">
        <w:rPr>
          <w:sz w:val="24"/>
          <w:lang w:val="el-GR" w:eastAsia="el-GR"/>
        </w:rPr>
        <w:t>Χρηματοδότηση της σύμβασης</w:t>
      </w:r>
    </w:p>
    <w:p w:rsidR="004264ED" w:rsidRPr="00ED5A0A" w:rsidRDefault="004264ED" w:rsidP="004264ED">
      <w:pPr>
        <w:spacing w:after="0"/>
        <w:rPr>
          <w:sz w:val="24"/>
          <w:lang w:val="el-GR" w:eastAsia="el-GR"/>
        </w:rPr>
      </w:pPr>
    </w:p>
    <w:p w:rsidR="004264ED" w:rsidRPr="00962938" w:rsidRDefault="004264ED" w:rsidP="004264ED">
      <w:pPr>
        <w:spacing w:after="0"/>
        <w:rPr>
          <w:sz w:val="24"/>
          <w:lang w:val="el-GR" w:eastAsia="el-GR"/>
        </w:rPr>
      </w:pPr>
      <w:r w:rsidRPr="00962938">
        <w:rPr>
          <w:sz w:val="24"/>
          <w:lang w:val="el-GR" w:eastAsia="el-GR"/>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τις με Κ.Α. 1614 και 819 σχετικές πιστώσεις του τακτικού προϋπολογισμού των οικονομικών ετών 2024, 2025, 2026 του φορέα.</w:t>
      </w:r>
    </w:p>
    <w:p w:rsidR="004264ED" w:rsidRDefault="004264ED" w:rsidP="004264ED">
      <w:pPr>
        <w:spacing w:after="0"/>
        <w:rPr>
          <w:sz w:val="24"/>
          <w:lang w:val="el-GR" w:eastAsia="el-GR"/>
        </w:rPr>
      </w:pPr>
      <w:r w:rsidRPr="00A97AB9">
        <w:rPr>
          <w:sz w:val="24"/>
          <w:lang w:val="el-GR" w:eastAsia="el-GR"/>
        </w:rPr>
        <w:t>Για την παρούσα διαδικασία έχουν εκδοθεί οι αποφάσεις με αρ. πρωτ.  318 / 25.04.2024 ΟΜ ΕΔΡΑΣ (ΑΔΑ ΡΩ0Χ469045-ΣΗΔ), 419 / 24.04.2024 ΑΟΜ ΙΕΡΑΠΕΤΡΑΣ (ΑΔΑ ΨΘ9Θ469041-ΠΘ3), 251/25-4-2024 ΑΟΜ ΣΗΤΕΙΑΣ (ΑΔΑ 6ΔΨΟ46904Σ-ΑΜΔ), 183/26-4-2024 Γ.Ν.-Κ.Υ. ΝΕΑΠΟΛΗΣ «ΔΙΑΛΥΝΑΚΕΙΟ» (ΑΔΑ ΨΖ5Ω469042-Ν50)  για την ανάληψη υποχρέωσης/έγκριση δέσμευσης πίστωσης για το οικονομικό έτος 2024 και έλαβαν α/α 461,  543, 314, 220  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αρ. πρωτ. 318 / 25.04.2024 (ΑΔΑ Ρ60Χ469045-ΞΞΛ),  1578/24-4-2024 (ΑΔΑ 99Γ0469041-ΘΔΖ),  251/25-4-2024 (ΑΔΑ 65ΞΒ46904Σ-</w:t>
      </w:r>
      <w:r w:rsidRPr="00A97AB9">
        <w:rPr>
          <w:sz w:val="24"/>
          <w:lang w:val="el-GR" w:eastAsia="el-GR"/>
        </w:rPr>
        <w:lastRenderedPageBreak/>
        <w:t>Ψ0Χ),  2450/26-4-2024 (ΑΔΑ 6ΛΓ1469042-ΠΧΘ),   για τα οικονομικά έτη 2025 και 2026. Οι ανωτέρω αποφάσεις έχουν λάβει ΑΔΑΜ 24REQ014681030.</w:t>
      </w:r>
    </w:p>
    <w:p w:rsidR="004264ED" w:rsidRPr="006C1145" w:rsidRDefault="004264ED" w:rsidP="004264ED">
      <w:pPr>
        <w:spacing w:after="0"/>
        <w:rPr>
          <w:sz w:val="24"/>
          <w:lang w:val="el-GR" w:eastAsia="el-GR"/>
        </w:rPr>
      </w:pPr>
      <w:r>
        <w:rPr>
          <w:sz w:val="24"/>
          <w:lang w:val="el-GR" w:eastAsia="el-GR"/>
        </w:rPr>
        <w:t>Έχουν επίσης εκδοθεί οι αποφάσεις με αρ. ……….πρωτ. ………………</w:t>
      </w:r>
      <w:r w:rsidRPr="006C1145">
        <w:rPr>
          <w:sz w:val="24"/>
          <w:lang w:val="el-GR" w:eastAsia="el-GR"/>
        </w:rPr>
        <w:t xml:space="preserve">……………… ΟΜ ΕΔΡΑΣ (ΑΔΑ ……………………..), ……………… ΑΟΜ ΙΕΡΑΠΕΤΡΑΣ (ΑΔΑ ……………………..), ……………… ΑΟΜ ΣΗΤΕΙΑΣ (ΑΔΑ ……………………..), ……………… Γ.Ν.-Κ.Υ. ΝΕΑΠΟΛΗΣ «ΔΙΑΛΥΝΑΚΕΙΟ» (ΑΔΑ ……………………..)  για την ανάληψη υποχρέωσης/έγκριση δέσμευσης πίστωσης για το οικονομικό έτος </w:t>
      </w:r>
      <w:r>
        <w:rPr>
          <w:sz w:val="24"/>
          <w:lang w:val="el-GR" w:eastAsia="el-GR"/>
        </w:rPr>
        <w:t>2025</w:t>
      </w:r>
      <w:r w:rsidRPr="006C1145">
        <w:rPr>
          <w:sz w:val="24"/>
          <w:lang w:val="el-GR" w:eastAsia="el-GR"/>
        </w:rPr>
        <w:t xml:space="preserve"> και έλαβαν α/α …………,  …………,  …………,  …………,  καταχώρησης  στο μητρώο δεσμεύσεων/Βιβλίο εγκρίσεων &amp; Εντολών Πληρωμής του φορέα.</w:t>
      </w:r>
    </w:p>
    <w:p w:rsidR="004264ED" w:rsidRPr="00ED5A0A" w:rsidRDefault="004264ED" w:rsidP="004264ED">
      <w:pPr>
        <w:spacing w:after="0"/>
        <w:jc w:val="center"/>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Άρθρο 3</w:t>
      </w:r>
    </w:p>
    <w:p w:rsidR="004264ED" w:rsidRPr="00ED5A0A" w:rsidRDefault="004264ED" w:rsidP="004264ED">
      <w:pPr>
        <w:spacing w:after="0"/>
        <w:jc w:val="center"/>
        <w:rPr>
          <w:sz w:val="24"/>
          <w:lang w:val="el-GR" w:eastAsia="el-GR"/>
        </w:rPr>
      </w:pPr>
      <w:r w:rsidRPr="00ED5A0A">
        <w:rPr>
          <w:sz w:val="24"/>
          <w:lang w:val="el-GR" w:eastAsia="el-GR"/>
        </w:rPr>
        <w:t>Διάρκεια σύμβασης –Χρόνος Παράδοσης</w:t>
      </w:r>
    </w:p>
    <w:p w:rsidR="004264ED" w:rsidRPr="00ED5A0A" w:rsidRDefault="004264ED" w:rsidP="004264ED">
      <w:pPr>
        <w:spacing w:after="0"/>
        <w:jc w:val="center"/>
        <w:rPr>
          <w:sz w:val="24"/>
          <w:lang w:val="el-GR" w:eastAsia="el-GR"/>
        </w:rPr>
      </w:pPr>
    </w:p>
    <w:p w:rsidR="004264ED" w:rsidRDefault="004264ED" w:rsidP="004264ED">
      <w:pPr>
        <w:spacing w:after="0"/>
        <w:rPr>
          <w:sz w:val="24"/>
          <w:lang w:val="el-GR"/>
        </w:rPr>
      </w:pPr>
      <w:r>
        <w:rPr>
          <w:sz w:val="24"/>
          <w:lang w:val="el-GR"/>
        </w:rPr>
        <w:t xml:space="preserve">3.1. Δυνάμει του άρθρου 1.3 της Διακήρυξης η διάρκεια της παρούσας σύμβασης ορίζεται για ένα έτος από την ανάρτησή της στο ΚΗΜΔΗΣ με προβλεπόμενη χρονική παράταση έως εξαντλήσεως των συμβατικών ποσοτήτων, χωρίς μεταβολή του φυσικού και οικονομικού αντικειμένου. </w:t>
      </w:r>
      <w:r w:rsidRPr="006C1145">
        <w:rPr>
          <w:sz w:val="24"/>
          <w:lang w:val="el-GR"/>
        </w:rPr>
        <w:t>Το Νοσοκομείο δύναται να την παρατείνει μονομερώς έως έξι μήνες για την απορρόφηση του φυσικού και οικονομικού της αντικειμένου. Σε περίπτωση άσκησης του δικαιώματος προαίρεσης, η διάρκεια της σύμβασης παρατείνεται για 12 επιπλέον μήνες με ταυτόχρονη αύξηση του οικονομικού αντικειμένου ισόποση με την αρχική αξία της σύμβασης.</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rPr>
      </w:pPr>
      <w:r w:rsidRPr="00ED5A0A">
        <w:rPr>
          <w:sz w:val="24"/>
          <w:lang w:val="el-GR"/>
        </w:rPr>
        <w:t xml:space="preserve">3.2. Ο συμβατικός χρόνος παράδοσης των υλικών καθορίζεται στο άρθρο 7 της παρούσας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Άρθρο 4</w:t>
      </w:r>
    </w:p>
    <w:p w:rsidR="004264ED" w:rsidRPr="00ED5A0A" w:rsidRDefault="004264ED" w:rsidP="004264ED">
      <w:pPr>
        <w:spacing w:after="0"/>
        <w:jc w:val="center"/>
        <w:rPr>
          <w:sz w:val="24"/>
          <w:lang w:val="el-GR" w:eastAsia="el-GR"/>
        </w:rPr>
      </w:pPr>
      <w:r w:rsidRPr="00ED5A0A">
        <w:rPr>
          <w:sz w:val="24"/>
          <w:lang w:val="el-GR" w:eastAsia="el-GR"/>
        </w:rPr>
        <w:t>Υποχρεώσεις Αναδόχου</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Ο Ανάδοχος δεσμεύεται έναντι  της Αναθέτουσας Αρχής ότι: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4264ED" w:rsidRPr="00ED5A0A" w:rsidRDefault="004264ED" w:rsidP="004264ED">
      <w:pPr>
        <w:spacing w:after="0"/>
        <w:rPr>
          <w:sz w:val="24"/>
          <w:lang w:val="el-GR" w:eastAsia="el-GR"/>
        </w:rPr>
      </w:pPr>
    </w:p>
    <w:p w:rsidR="004264ED" w:rsidRPr="00ED5A0A" w:rsidRDefault="004264ED" w:rsidP="004264ED">
      <w:pPr>
        <w:spacing w:after="0"/>
        <w:rPr>
          <w:color w:val="0070C0"/>
          <w:sz w:val="24"/>
          <w:lang w:val="el-GR" w:eastAsia="el-GR"/>
        </w:rPr>
      </w:pPr>
      <w:r w:rsidRPr="00ED5A0A">
        <w:rPr>
          <w:sz w:val="24"/>
          <w:lang w:val="el-GR" w:eastAsia="el-GR"/>
        </w:rPr>
        <w:t xml:space="preserve"> </w:t>
      </w:r>
      <w:r w:rsidRPr="00ED5A0A">
        <w:rPr>
          <w:color w:val="0070C0"/>
          <w:sz w:val="24"/>
          <w:lang w:val="el-GR" w:eastAsia="el-GR"/>
        </w:rPr>
        <w:t>[Εφόσον συντρέχει περίπτωση εφαρμογής, στο σημείο αυτό αναφέρονται: ]</w:t>
      </w:r>
    </w:p>
    <w:p w:rsidR="004264ED" w:rsidRPr="00ED5A0A" w:rsidRDefault="004264ED" w:rsidP="004264ED">
      <w:pPr>
        <w:spacing w:after="0"/>
        <w:rPr>
          <w:sz w:val="24"/>
          <w:lang w:val="el-GR"/>
        </w:rPr>
      </w:pPr>
      <w:r w:rsidRPr="00ED5A0A">
        <w:rPr>
          <w:sz w:val="24"/>
          <w:lang w:val="el-GR" w:eastAsia="el-GR"/>
        </w:rPr>
        <w:t xml:space="preserve">4.3. σύμφωνα με το άρθρο 4.3.2. της διακήρυξης, με δεδομένο ότι  η παρούσα </w:t>
      </w:r>
      <w:r w:rsidRPr="00ED5A0A">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4264ED" w:rsidRPr="00ED5A0A" w:rsidRDefault="004264ED" w:rsidP="004264ED">
      <w:pPr>
        <w:spacing w:after="0"/>
        <w:rPr>
          <w:sz w:val="24"/>
          <w:lang w:val="el-GR"/>
        </w:rPr>
      </w:pPr>
      <w:r w:rsidRPr="00ED5A0A">
        <w:rPr>
          <w:sz w:val="24"/>
          <w:lang w:val="el-GR"/>
        </w:rPr>
        <w:lastRenderedPageBreak/>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ED5A0A">
          <w:rPr>
            <w:sz w:val="24"/>
            <w:lang w:val="el-GR"/>
          </w:rPr>
          <w:t>παραγράφου 4 του άρθρου 105</w:t>
        </w:r>
      </w:hyperlink>
      <w:r w:rsidRPr="00ED5A0A">
        <w:rPr>
          <w:sz w:val="24"/>
          <w:lang w:val="el-GR"/>
        </w:rPr>
        <w:t xml:space="preserve"> του ν. 4412/2016.</w:t>
      </w:r>
    </w:p>
    <w:p w:rsidR="004264ED" w:rsidRPr="00ED5A0A" w:rsidRDefault="004264ED" w:rsidP="004264ED">
      <w:pPr>
        <w:spacing w:after="0"/>
        <w:rPr>
          <w:color w:val="000000"/>
          <w:sz w:val="24"/>
          <w:lang w:val="el-GR"/>
        </w:rPr>
      </w:pPr>
      <w:r w:rsidRPr="00ED5A0A">
        <w:rPr>
          <w:sz w:val="24"/>
          <w:lang w:val="el-GR"/>
        </w:rPr>
        <w:t>Ο αριθμός ΕΜΠΑ του υπόχρεου παραγωγού……είναι ο …….</w:t>
      </w:r>
    </w:p>
    <w:p w:rsidR="004264ED" w:rsidRPr="00ED5A0A" w:rsidRDefault="004264ED" w:rsidP="004264ED">
      <w:pPr>
        <w:spacing w:after="0"/>
        <w:rPr>
          <w:color w:val="000000"/>
          <w:sz w:val="24"/>
          <w:lang w:val="el-GR"/>
        </w:rPr>
      </w:pPr>
    </w:p>
    <w:p w:rsidR="004264ED" w:rsidRPr="00ED5A0A" w:rsidRDefault="004264ED" w:rsidP="004264ED">
      <w:pPr>
        <w:spacing w:after="0"/>
        <w:rPr>
          <w:color w:val="000000"/>
          <w:sz w:val="24"/>
          <w:lang w:val="el-GR"/>
        </w:rPr>
      </w:pPr>
      <w:r w:rsidRPr="00ED5A0A">
        <w:rPr>
          <w:color w:val="000000"/>
          <w:sz w:val="24"/>
          <w:lang w:val="el-GR"/>
        </w:rPr>
        <w:t>4.4.</w:t>
      </w:r>
      <w:r w:rsidRPr="00ED5A0A">
        <w:rPr>
          <w:lang w:val="el-GR"/>
        </w:rPr>
        <w:t xml:space="preserve"> </w:t>
      </w:r>
      <w:r w:rsidRPr="00ED5A0A">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Άρθρο 5</w:t>
      </w:r>
    </w:p>
    <w:p w:rsidR="004264ED" w:rsidRPr="00ED5A0A" w:rsidRDefault="004264ED" w:rsidP="004264ED">
      <w:pPr>
        <w:spacing w:after="0"/>
        <w:jc w:val="center"/>
        <w:rPr>
          <w:sz w:val="24"/>
          <w:lang w:val="el-GR" w:eastAsia="el-GR"/>
        </w:rPr>
      </w:pPr>
      <w:r w:rsidRPr="00ED5A0A">
        <w:rPr>
          <w:sz w:val="24"/>
          <w:lang w:val="el-GR" w:eastAsia="el-GR"/>
        </w:rPr>
        <w:t>Αμοιβή – Τρόπος πληρωμής</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5.1. Το συνολικό συμβατικό τίμημα ανέρχεται σε …., πλέον ΦΠΑ…..%</w:t>
      </w:r>
    </w:p>
    <w:p w:rsidR="004264ED" w:rsidRPr="00ED5A0A" w:rsidRDefault="004264ED" w:rsidP="004264ED">
      <w:pPr>
        <w:spacing w:after="0"/>
        <w:rPr>
          <w:i/>
          <w:color w:val="0070C0"/>
          <w:sz w:val="24"/>
          <w:lang w:val="el-GR" w:eastAsia="el-GR"/>
        </w:rPr>
      </w:pPr>
    </w:p>
    <w:p w:rsidR="004264ED" w:rsidRDefault="004264ED" w:rsidP="004264ED">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w:t>
      </w:r>
      <w:r>
        <w:rPr>
          <w:lang w:val="el-GR"/>
        </w:rPr>
        <w:t xml:space="preserve">περίπτωση τμηματικών παραδόσεων </w:t>
      </w:r>
      <w:r w:rsidRPr="00CC60BC">
        <w:rPr>
          <w:lang w:val="el-GR"/>
        </w:rPr>
        <w:t xml:space="preserve">και </w:t>
      </w:r>
      <w:r>
        <w:rPr>
          <w:lang w:val="el-GR"/>
        </w:rPr>
        <w:t>στην περίπτωση αυτή ως οριστική παραλαβή νοείται αυτή της τμηματικής παράδοσης)</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5.4. </w:t>
      </w:r>
      <w:r w:rsidRPr="00162970">
        <w:rPr>
          <w:sz w:val="24"/>
          <w:lang w:eastAsia="el-GR"/>
        </w:rPr>
        <w:t>To</w:t>
      </w:r>
      <w:r w:rsidRPr="00ED5A0A">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w:t>
      </w:r>
      <w:r>
        <w:rPr>
          <w:sz w:val="24"/>
          <w:lang w:val="el-GR" w:eastAsia="el-GR"/>
        </w:rPr>
        <w:t xml:space="preserve">ύον αναλογικό τέλος χαρτοσήμου 3 </w:t>
      </w:r>
      <w:r w:rsidRPr="00ED5A0A">
        <w:rPr>
          <w:sz w:val="24"/>
          <w:lang w:val="el-GR" w:eastAsia="el-GR"/>
        </w:rPr>
        <w:t xml:space="preserve">% και στην επ’ αυτού εισφορά υπέρ ΟΓΑ </w:t>
      </w:r>
      <w:r>
        <w:rPr>
          <w:sz w:val="24"/>
          <w:lang w:val="el-GR" w:eastAsia="el-GR"/>
        </w:rPr>
        <w:t xml:space="preserve">20 </w:t>
      </w:r>
      <w:r w:rsidRPr="00ED5A0A">
        <w:rPr>
          <w:sz w:val="24"/>
          <w:lang w:val="el-GR" w:eastAsia="el-GR"/>
        </w:rPr>
        <w:t>%.</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ED5A0A">
        <w:rPr>
          <w:sz w:val="24"/>
          <w:lang w:val="el-GR" w:eastAsia="el-GR"/>
        </w:rPr>
        <w:t xml:space="preserve">% </w:t>
      </w:r>
      <w:r>
        <w:rPr>
          <w:sz w:val="24"/>
          <w:lang w:val="el-GR" w:eastAsia="el-GR"/>
        </w:rPr>
        <w:t xml:space="preserve">(αγαθά) ή 8% (υπηρεσίες) </w:t>
      </w:r>
      <w:r w:rsidRPr="00ED5A0A">
        <w:rPr>
          <w:sz w:val="24"/>
          <w:lang w:val="el-GR" w:eastAsia="el-GR"/>
        </w:rPr>
        <w:t>επί του καθαρού ποσού.</w:t>
      </w:r>
    </w:p>
    <w:p w:rsidR="004264ED" w:rsidRPr="00ED5A0A" w:rsidRDefault="004264ED" w:rsidP="004264ED">
      <w:pPr>
        <w:spacing w:after="0"/>
        <w:rPr>
          <w:sz w:val="24"/>
          <w:lang w:val="el-GR" w:eastAsia="el-GR"/>
        </w:rPr>
      </w:pPr>
    </w:p>
    <w:p w:rsidR="004264ED" w:rsidRPr="00ED5A0A" w:rsidRDefault="004264ED" w:rsidP="004264ED">
      <w:pPr>
        <w:spacing w:after="0"/>
        <w:rPr>
          <w:color w:val="0070C0"/>
          <w:sz w:val="24"/>
          <w:lang w:val="el-GR" w:eastAsia="el-GR"/>
        </w:rPr>
      </w:pPr>
      <w:r w:rsidRPr="00ED5A0A">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4264ED" w:rsidRPr="00ED5A0A" w:rsidRDefault="004264ED" w:rsidP="004264ED">
      <w:pPr>
        <w:spacing w:after="0"/>
        <w:rPr>
          <w:sz w:val="24"/>
          <w:lang w:val="el-GR" w:eastAsia="el-GR"/>
        </w:rPr>
      </w:pPr>
      <w:r w:rsidRPr="00ED5A0A">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w:t>
      </w:r>
      <w:r w:rsidRPr="00ED5A0A">
        <w:rPr>
          <w:sz w:val="24"/>
          <w:lang w:val="el-GR" w:eastAsia="el-GR"/>
        </w:rPr>
        <w:lastRenderedPageBreak/>
        <w:t>Ανάδοχο.</w:t>
      </w:r>
      <w:r w:rsidRPr="00162970">
        <w:rPr>
          <w:rStyle w:val="ad"/>
          <w:sz w:val="24"/>
          <w:lang w:eastAsia="el-GR"/>
        </w:rPr>
        <w:footnoteReference w:id="29"/>
      </w:r>
      <w:r w:rsidRPr="00ED5A0A">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Άρθρο 6</w:t>
      </w:r>
    </w:p>
    <w:p w:rsidR="004264ED" w:rsidRPr="00ED5A0A" w:rsidRDefault="004264ED" w:rsidP="004264ED">
      <w:pPr>
        <w:spacing w:after="0"/>
        <w:jc w:val="center"/>
        <w:rPr>
          <w:sz w:val="24"/>
          <w:lang w:val="el-GR" w:eastAsia="el-GR"/>
        </w:rPr>
      </w:pPr>
      <w:r w:rsidRPr="00ED5A0A">
        <w:rPr>
          <w:sz w:val="24"/>
          <w:lang w:val="el-GR" w:eastAsia="el-GR"/>
        </w:rPr>
        <w:t>Αναπροσαρμογή τιμής</w:t>
      </w:r>
    </w:p>
    <w:p w:rsidR="004264ED" w:rsidRPr="00ED5A0A" w:rsidRDefault="004264ED" w:rsidP="004264ED">
      <w:pPr>
        <w:spacing w:after="0"/>
        <w:rPr>
          <w:sz w:val="24"/>
          <w:lang w:val="el-GR" w:eastAsia="el-GR"/>
        </w:rPr>
      </w:pPr>
    </w:p>
    <w:p w:rsidR="004264ED" w:rsidRPr="00E747E2" w:rsidRDefault="004264ED" w:rsidP="004264ED">
      <w:pPr>
        <w:spacing w:after="0"/>
        <w:rPr>
          <w:lang w:val="el-GR" w:eastAsia="el-GR"/>
        </w:rPr>
      </w:pPr>
      <w:r w:rsidRPr="00E747E2">
        <w:rPr>
          <w:lang w:val="el-GR" w:eastAsia="el-GR"/>
        </w:rPr>
        <w:t xml:space="preserve">6.1 Η περίπτωση της αναπροσαρμογής τιμής των υλικών υπό τους όρους του άρθρου 132 του Ν 4412/2016 καθορίζεται σύμφωνα με το άρθρο 6.7 της Διακήρυξης </w:t>
      </w:r>
    </w:p>
    <w:p w:rsidR="004264ED" w:rsidRPr="00E747E2" w:rsidRDefault="004264ED" w:rsidP="004264ED">
      <w:pPr>
        <w:spacing w:after="0"/>
        <w:rPr>
          <w:lang w:val="el-GR" w:eastAsia="el-GR"/>
        </w:rPr>
      </w:pPr>
    </w:p>
    <w:p w:rsidR="004264ED" w:rsidRPr="009C3F51" w:rsidRDefault="004264ED" w:rsidP="004264ED">
      <w:pPr>
        <w:rPr>
          <w:lang w:val="el-GR"/>
        </w:rPr>
      </w:pP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 συντρέχουν αθροιστικά οι εξής συνθήκες: </w:t>
      </w:r>
    </w:p>
    <w:p w:rsidR="004264ED" w:rsidRPr="009C3F51" w:rsidRDefault="004264ED" w:rsidP="004264ED">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rsidR="004264ED" w:rsidRPr="009C3F51" w:rsidRDefault="004264ED" w:rsidP="004264ED">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rsidR="004264ED" w:rsidRPr="009C3F51" w:rsidRDefault="004264ED" w:rsidP="004264ED">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rsidR="004264ED" w:rsidRPr="009C3F51" w:rsidRDefault="004264ED" w:rsidP="004264ED">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rsidR="004264ED" w:rsidRPr="009C3F51" w:rsidRDefault="004264ED" w:rsidP="004264ED">
      <w:pPr>
        <w:rPr>
          <w:lang w:val="el-GR"/>
        </w:rPr>
      </w:pPr>
    </w:p>
    <w:p w:rsidR="004264ED" w:rsidRPr="009C3F51" w:rsidRDefault="004264ED" w:rsidP="004264ED">
      <w:pPr>
        <w:rPr>
          <w:lang w:val="el-GR"/>
        </w:rPr>
      </w:pPr>
      <w:r w:rsidRPr="009C3F51">
        <w:rPr>
          <w:lang w:val="el-GR"/>
        </w:rPr>
        <w:t xml:space="preserve">Για την αναπροσαρμογή της τιμής εφαρμόζεται ο τύπος: </w:t>
      </w:r>
    </w:p>
    <w:p w:rsidR="004264ED" w:rsidRPr="009C3F51" w:rsidRDefault="004264ED" w:rsidP="004264ED">
      <w:pPr>
        <w:spacing w:line="300" w:lineRule="atLeast"/>
        <w:rPr>
          <w:color w:val="606060"/>
          <w:sz w:val="24"/>
          <w:shd w:val="clear" w:color="auto" w:fill="FFFFFF"/>
          <w:lang w:val="el-GR"/>
        </w:rPr>
      </w:pPr>
      <w:r w:rsidRPr="009C3F51">
        <w:rPr>
          <w:color w:val="606060"/>
          <w:sz w:val="24"/>
          <w:shd w:val="clear" w:color="auto" w:fill="FFFFFF"/>
          <w:lang w:val="el-GR"/>
        </w:rPr>
        <w:t>Τ = Τ</w:t>
      </w:r>
      <w:r w:rsidRPr="009C3F51">
        <w:rPr>
          <w:color w:val="606060"/>
          <w:sz w:val="24"/>
          <w:shd w:val="clear" w:color="auto" w:fill="FFFFFF"/>
          <w:vertAlign w:val="subscript"/>
          <w:lang w:val="el-GR"/>
        </w:rPr>
        <w:t>προσφοράς</w:t>
      </w:r>
      <w:r w:rsidRPr="009C3F51">
        <w:rPr>
          <w:color w:val="606060"/>
          <w:sz w:val="24"/>
          <w:shd w:val="clear" w:color="auto" w:fill="FFFFFF"/>
        </w:rPr>
        <w:t> </w:t>
      </w:r>
      <w:r w:rsidRPr="009C3F51">
        <w:rPr>
          <w:color w:val="606060"/>
          <w:sz w:val="24"/>
          <w:shd w:val="clear" w:color="auto" w:fill="FFFFFF"/>
          <w:lang w:val="el-GR"/>
        </w:rPr>
        <w:t>Χ (1+ΔΤΚ)</w:t>
      </w:r>
    </w:p>
    <w:p w:rsidR="004264ED" w:rsidRPr="009C3F51" w:rsidRDefault="004264ED" w:rsidP="004264ED">
      <w:pPr>
        <w:spacing w:line="300" w:lineRule="atLeast"/>
        <w:rPr>
          <w:lang w:val="el-GR"/>
        </w:rPr>
      </w:pPr>
      <w:r w:rsidRPr="009C3F51">
        <w:rPr>
          <w:lang w:val="el-GR"/>
        </w:rPr>
        <w:t>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w:t>
      </w:r>
      <w:r>
        <w:rPr>
          <w:lang w:val="el-GR"/>
        </w:rPr>
        <w:t xml:space="preserve">. </w:t>
      </w:r>
      <w:r w:rsidRPr="009C3F51">
        <w:rPr>
          <w:lang w:val="el-GR"/>
        </w:rPr>
        <w:t xml:space="preserve"> Τ - προσφοράς: η τιμή της οικονομικής προσφοράς του οικονομικού φορέα στον οποίο ανατίθεται η σύμβαση και Τ: η αναπροσαρμοσμένη τιμή. </w:t>
      </w:r>
    </w:p>
    <w:p w:rsidR="004264ED" w:rsidRPr="00E747E2" w:rsidRDefault="004264ED" w:rsidP="004264ED">
      <w:pPr>
        <w:spacing w:line="300" w:lineRule="atLeast"/>
        <w:rPr>
          <w:lang w:val="el-GR"/>
        </w:rPr>
      </w:pPr>
      <w:r w:rsidRPr="00E747E2">
        <w:rPr>
          <w:lang w:val="el-GR"/>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4264ED" w:rsidRPr="00E747E2" w:rsidRDefault="004264ED" w:rsidP="00426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sidRPr="00E747E2">
        <w:rPr>
          <w:lang w:val="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Άρθρο 7</w:t>
      </w:r>
    </w:p>
    <w:p w:rsidR="004264ED" w:rsidRPr="00ED5A0A" w:rsidRDefault="004264ED" w:rsidP="004264ED">
      <w:pPr>
        <w:spacing w:after="0"/>
        <w:jc w:val="center"/>
        <w:rPr>
          <w:sz w:val="24"/>
          <w:lang w:val="el-GR" w:eastAsia="el-GR"/>
        </w:rPr>
      </w:pPr>
      <w:r w:rsidRPr="00ED5A0A">
        <w:rPr>
          <w:sz w:val="24"/>
          <w:lang w:val="el-GR" w:eastAsia="el-GR"/>
        </w:rPr>
        <w:t xml:space="preserve">Χρόνος Παράδοσης Υλικών-Παραλαβή υλικών - </w:t>
      </w:r>
      <w:r w:rsidRPr="00ED5A0A">
        <w:rPr>
          <w:sz w:val="24"/>
          <w:lang w:val="el-GR" w:eastAsia="el-GR"/>
        </w:rPr>
        <w:br/>
        <w:t xml:space="preserve">Χρόνος και τρόπος παραλαβής υλικών </w:t>
      </w:r>
    </w:p>
    <w:p w:rsidR="004264ED" w:rsidRPr="00ED5A0A" w:rsidRDefault="004264ED" w:rsidP="004264ED">
      <w:pPr>
        <w:spacing w:after="0"/>
        <w:rPr>
          <w:sz w:val="24"/>
          <w:lang w:val="el-GR" w:eastAsia="el-GR"/>
        </w:rPr>
      </w:pPr>
    </w:p>
    <w:p w:rsidR="004264ED" w:rsidRPr="00E747E2" w:rsidRDefault="004264ED" w:rsidP="004264ED">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rsidR="004264ED" w:rsidRPr="00425DE6" w:rsidRDefault="004264ED" w:rsidP="004264ED">
      <w:pPr>
        <w:spacing w:after="0"/>
        <w:rPr>
          <w:sz w:val="24"/>
          <w:lang w:val="el-GR" w:eastAsia="el-GR"/>
        </w:rPr>
      </w:pPr>
      <w:r w:rsidRPr="00425DE6">
        <w:rPr>
          <w:sz w:val="24"/>
          <w:lang w:val="el-GR" w:eastAsia="el-GR"/>
        </w:rPr>
        <w:lastRenderedPageBreak/>
        <w:t>Ο ανάδοχος υποχρεούται να παραδώσει τα αγαθά εντός 10 ημερών από την λήψη σχετικής παραγγελίας.</w:t>
      </w:r>
    </w:p>
    <w:p w:rsidR="004264ED" w:rsidRPr="00E747E2" w:rsidRDefault="004264ED" w:rsidP="004264ED">
      <w:pPr>
        <w:spacing w:after="0"/>
        <w:rPr>
          <w:sz w:val="24"/>
          <w:lang w:val="el-GR" w:eastAsia="el-GR"/>
        </w:rPr>
      </w:pPr>
      <w:r w:rsidRPr="00E747E2">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4264ED" w:rsidRPr="00E747E2" w:rsidRDefault="004264ED" w:rsidP="004264ED">
      <w:pPr>
        <w:spacing w:after="0"/>
        <w:rPr>
          <w:sz w:val="24"/>
          <w:lang w:val="el-GR" w:eastAsia="el-GR"/>
        </w:rPr>
      </w:pPr>
    </w:p>
    <w:p w:rsidR="004264ED" w:rsidRPr="00E747E2" w:rsidRDefault="004264ED" w:rsidP="004264ED">
      <w:pPr>
        <w:spacing w:after="0"/>
        <w:rPr>
          <w:sz w:val="24"/>
          <w:lang w:val="el-GR" w:eastAsia="el-GR"/>
        </w:rPr>
      </w:pPr>
      <w:r w:rsidRPr="00162970">
        <w:rPr>
          <w:sz w:val="24"/>
          <w:lang w:eastAsia="el-GR"/>
        </w:rPr>
        <w:t>H</w:t>
      </w:r>
      <w:r w:rsidRPr="00E747E2">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4264ED" w:rsidRPr="00E747E2" w:rsidRDefault="004264ED" w:rsidP="004264ED">
      <w:pPr>
        <w:spacing w:after="0"/>
        <w:rPr>
          <w:sz w:val="24"/>
          <w:lang w:val="el-GR" w:eastAsia="el-GR"/>
        </w:rPr>
      </w:pPr>
    </w:p>
    <w:p w:rsidR="004264ED" w:rsidRPr="00E747E2" w:rsidRDefault="004264ED" w:rsidP="004264ED">
      <w:pPr>
        <w:spacing w:after="0"/>
        <w:rPr>
          <w:sz w:val="24"/>
          <w:lang w:val="el-GR" w:eastAsia="el-GR"/>
        </w:rPr>
      </w:pPr>
      <w:r w:rsidRPr="00E747E2">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4264ED" w:rsidRPr="00ED5A0A" w:rsidRDefault="004264ED" w:rsidP="004264ED">
      <w:pPr>
        <w:spacing w:after="0"/>
        <w:rPr>
          <w:sz w:val="24"/>
          <w:lang w:val="el-GR" w:eastAsia="el-GR"/>
        </w:rPr>
      </w:pPr>
    </w:p>
    <w:p w:rsidR="004264ED" w:rsidRDefault="004264ED" w:rsidP="004264ED">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sidRPr="00ED5A0A">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4264ED" w:rsidRPr="00ED5A0A" w:rsidRDefault="004264ED" w:rsidP="004264ED">
      <w:pPr>
        <w:spacing w:after="0"/>
        <w:rPr>
          <w:sz w:val="24"/>
          <w:lang w:val="el-GR" w:eastAsia="el-GR"/>
        </w:rPr>
      </w:pPr>
    </w:p>
    <w:p w:rsidR="004264ED" w:rsidRPr="00C13049" w:rsidRDefault="004264ED" w:rsidP="004264ED">
      <w:pPr>
        <w:spacing w:after="0"/>
        <w:rPr>
          <w:sz w:val="24"/>
          <w:lang w:val="el-GR" w:eastAsia="el-GR"/>
        </w:rPr>
      </w:pPr>
      <w:r w:rsidRPr="00E747E2">
        <w:rPr>
          <w:sz w:val="24"/>
          <w:lang w:val="el-GR" w:eastAsia="el-GR"/>
        </w:rPr>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4264ED" w:rsidRPr="00ED5A0A" w:rsidRDefault="004264ED" w:rsidP="004264ED">
      <w:pPr>
        <w:spacing w:after="0"/>
        <w:rPr>
          <w:sz w:val="24"/>
          <w:lang w:val="el-GR" w:eastAsia="el-GR"/>
        </w:rPr>
      </w:pPr>
    </w:p>
    <w:p w:rsidR="004264ED" w:rsidRPr="00ED5A0A" w:rsidRDefault="004264ED" w:rsidP="004264ED">
      <w:pPr>
        <w:rPr>
          <w:sz w:val="24"/>
          <w:lang w:val="el-GR" w:eastAsia="el-GR"/>
        </w:rPr>
      </w:pPr>
      <w:r w:rsidRPr="00ED5A0A">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Άρθρο 8</w:t>
      </w:r>
    </w:p>
    <w:p w:rsidR="004264ED" w:rsidRPr="00ED5A0A" w:rsidRDefault="004264ED" w:rsidP="004264ED">
      <w:pPr>
        <w:spacing w:after="0"/>
        <w:jc w:val="center"/>
        <w:rPr>
          <w:sz w:val="24"/>
          <w:lang w:val="el-GR" w:eastAsia="el-GR"/>
        </w:rPr>
      </w:pPr>
      <w:r w:rsidRPr="00ED5A0A">
        <w:rPr>
          <w:sz w:val="24"/>
          <w:lang w:val="el-GR" w:eastAsia="el-GR"/>
        </w:rPr>
        <w:t>Απόρριψη συμβατικών υλικών –Αντικατάσταση</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8</w:t>
      </w:r>
      <w:r w:rsidRPr="00ED5A0A">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4264ED" w:rsidRPr="00ED5A0A" w:rsidRDefault="004264ED" w:rsidP="004264ED">
      <w:pPr>
        <w:spacing w:after="0"/>
        <w:rPr>
          <w:sz w:val="24"/>
          <w:lang w:val="el-GR" w:eastAsia="el-GR"/>
        </w:rPr>
      </w:pPr>
      <w:r>
        <w:rPr>
          <w:sz w:val="24"/>
          <w:lang w:val="el-GR" w:eastAsia="el-GR"/>
        </w:rPr>
        <w:t>8</w:t>
      </w:r>
      <w:r w:rsidRPr="00ED5A0A">
        <w:rPr>
          <w:sz w:val="24"/>
          <w:lang w:val="el-GR" w:eastAsia="el-GR"/>
        </w:rPr>
        <w:t>.2.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4264ED" w:rsidRPr="00ED5A0A" w:rsidRDefault="004264ED" w:rsidP="004264ED">
      <w:pPr>
        <w:spacing w:after="0"/>
        <w:rPr>
          <w:sz w:val="24"/>
          <w:lang w:val="el-GR" w:eastAsia="el-GR"/>
        </w:rPr>
      </w:pPr>
      <w:r>
        <w:rPr>
          <w:sz w:val="24"/>
          <w:lang w:val="el-GR" w:eastAsia="el-GR"/>
        </w:rPr>
        <w:t>8</w:t>
      </w:r>
      <w:r w:rsidRPr="00ED5A0A">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 xml:space="preserve">Άρθρο </w:t>
      </w:r>
      <w:r>
        <w:rPr>
          <w:sz w:val="24"/>
          <w:lang w:val="el-GR" w:eastAsia="el-GR"/>
        </w:rPr>
        <w:t>9</w:t>
      </w:r>
    </w:p>
    <w:p w:rsidR="004264ED" w:rsidRPr="00ED5A0A" w:rsidRDefault="004264ED" w:rsidP="004264ED">
      <w:pPr>
        <w:spacing w:after="0"/>
        <w:jc w:val="center"/>
        <w:rPr>
          <w:sz w:val="24"/>
          <w:lang w:val="el-GR" w:eastAsia="el-GR"/>
        </w:rPr>
      </w:pPr>
      <w:r w:rsidRPr="00ED5A0A">
        <w:rPr>
          <w:sz w:val="24"/>
          <w:lang w:val="el-GR" w:eastAsia="el-GR"/>
        </w:rPr>
        <w:t>Υπεργολαβία</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9</w:t>
      </w:r>
      <w:r w:rsidRPr="00ED5A0A">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9</w:t>
      </w:r>
      <w:r w:rsidRPr="00ED5A0A">
        <w:rPr>
          <w:sz w:val="24"/>
          <w:lang w:val="el-GR" w:eastAsia="el-GR"/>
        </w:rPr>
        <w:t xml:space="preserve">.2.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9</w:t>
      </w:r>
      <w:r w:rsidRPr="00ED5A0A">
        <w:rPr>
          <w:sz w:val="24"/>
          <w:lang w:val="el-GR" w:eastAsia="el-GR"/>
        </w:rPr>
        <w:t xml:space="preserve">.3. </w:t>
      </w:r>
      <w:r w:rsidRPr="00ED5A0A">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4264ED" w:rsidRPr="00ED5A0A" w:rsidRDefault="004264ED" w:rsidP="004264ED">
      <w:pPr>
        <w:spacing w:after="0"/>
        <w:rPr>
          <w:sz w:val="24"/>
          <w:lang w:val="el-GR" w:eastAsia="el-GR"/>
        </w:rPr>
      </w:pPr>
    </w:p>
    <w:p w:rsidR="004264ED" w:rsidRPr="00ED5A0A" w:rsidRDefault="004264ED" w:rsidP="004264ED">
      <w:pPr>
        <w:spacing w:after="0"/>
        <w:rPr>
          <w:i/>
          <w:color w:val="0070C0"/>
          <w:sz w:val="24"/>
          <w:lang w:val="el-GR" w:eastAsia="el-GR"/>
        </w:rPr>
      </w:pPr>
      <w:r>
        <w:rPr>
          <w:sz w:val="24"/>
          <w:lang w:val="el-GR" w:eastAsia="el-GR"/>
        </w:rPr>
        <w:t>9</w:t>
      </w:r>
      <w:r w:rsidRPr="00ED5A0A">
        <w:rPr>
          <w:sz w:val="24"/>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4264ED" w:rsidRPr="00ED5A0A" w:rsidRDefault="004264ED" w:rsidP="004264ED">
      <w:pPr>
        <w:spacing w:after="0"/>
        <w:rPr>
          <w:i/>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 xml:space="preserve">Άρθρο </w:t>
      </w:r>
      <w:r>
        <w:rPr>
          <w:sz w:val="24"/>
          <w:lang w:val="el-GR" w:eastAsia="el-GR"/>
        </w:rPr>
        <w:t>10</w:t>
      </w:r>
    </w:p>
    <w:p w:rsidR="004264ED" w:rsidRPr="00ED5A0A" w:rsidRDefault="004264ED" w:rsidP="004264ED">
      <w:pPr>
        <w:spacing w:after="0"/>
        <w:jc w:val="center"/>
        <w:rPr>
          <w:sz w:val="24"/>
          <w:lang w:val="el-GR" w:eastAsia="el-GR"/>
        </w:rPr>
      </w:pPr>
      <w:r w:rsidRPr="00ED5A0A">
        <w:rPr>
          <w:sz w:val="24"/>
          <w:lang w:val="el-GR" w:eastAsia="el-GR"/>
        </w:rPr>
        <w:t>Κήρυξη οικονομικού φορέα εκπτώτου –Κυρώσεις</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10</w:t>
      </w:r>
      <w:r w:rsidRPr="00ED5A0A">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10</w:t>
      </w:r>
      <w:r w:rsidRPr="00ED5A0A">
        <w:rPr>
          <w:sz w:val="24"/>
          <w:lang w:val="el-GR" w:eastAsia="el-GR"/>
        </w:rPr>
        <w:t>.2.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10</w:t>
      </w:r>
      <w:r w:rsidRPr="00ED5A0A">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4264ED" w:rsidRPr="00ED5A0A" w:rsidRDefault="004264ED" w:rsidP="004264ED">
      <w:pPr>
        <w:spacing w:after="0"/>
        <w:rPr>
          <w:sz w:val="24"/>
          <w:lang w:val="el-GR" w:eastAsia="el-GR"/>
        </w:rPr>
      </w:pPr>
      <w:r w:rsidRPr="00ED5A0A">
        <w:rPr>
          <w:sz w:val="24"/>
          <w:lang w:val="el-GR" w:eastAsia="el-GR"/>
        </w:rPr>
        <w:t xml:space="preserve">Δ = (ΤΚΤ ΤΚΕ) </w:t>
      </w:r>
      <w:r w:rsidRPr="00162970">
        <w:rPr>
          <w:sz w:val="24"/>
          <w:lang w:eastAsia="el-GR"/>
        </w:rPr>
        <w:t>x</w:t>
      </w:r>
      <w:r w:rsidRPr="00ED5A0A">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4264ED" w:rsidRPr="00ED5A0A" w:rsidRDefault="004264ED" w:rsidP="004264ED">
      <w:pPr>
        <w:spacing w:after="0"/>
        <w:rPr>
          <w:sz w:val="24"/>
          <w:lang w:val="el-GR" w:eastAsia="el-GR"/>
        </w:rPr>
      </w:pPr>
      <w:r w:rsidRPr="00ED5A0A">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4264ED" w:rsidRPr="00ED5A0A" w:rsidRDefault="004264ED" w:rsidP="004264ED">
      <w:pPr>
        <w:spacing w:after="0"/>
        <w:rPr>
          <w:sz w:val="24"/>
          <w:lang w:val="el-GR" w:eastAsia="el-GR"/>
        </w:rPr>
      </w:pPr>
      <w:r w:rsidRPr="00ED5A0A">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4264ED" w:rsidRPr="00ED5A0A" w:rsidRDefault="004264ED" w:rsidP="004264ED">
      <w:pPr>
        <w:spacing w:after="0"/>
        <w:rPr>
          <w:i/>
          <w:color w:val="0070C0"/>
          <w:sz w:val="24"/>
          <w:lang w:val="el-GR" w:eastAsia="el-GR"/>
        </w:rPr>
      </w:pPr>
      <w:r w:rsidRPr="00ED5A0A">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sidRPr="006C1145">
        <w:rPr>
          <w:sz w:val="24"/>
          <w:lang w:val="el-GR" w:eastAsia="el-GR"/>
        </w:rPr>
        <w:t>1,01.</w:t>
      </w:r>
    </w:p>
    <w:p w:rsidR="004264ED" w:rsidRPr="00ED5A0A" w:rsidRDefault="004264ED" w:rsidP="004264ED">
      <w:pPr>
        <w:spacing w:after="0"/>
        <w:rPr>
          <w:sz w:val="24"/>
          <w:lang w:val="el-GR" w:eastAsia="el-GR"/>
        </w:rPr>
      </w:pPr>
      <w:r w:rsidRPr="00ED5A0A">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 xml:space="preserve">Άρθρο </w:t>
      </w:r>
      <w:r>
        <w:rPr>
          <w:sz w:val="24"/>
          <w:lang w:val="el-GR" w:eastAsia="el-GR"/>
        </w:rPr>
        <w:t>11</w:t>
      </w:r>
    </w:p>
    <w:p w:rsidR="004264ED" w:rsidRPr="00ED5A0A" w:rsidRDefault="004264ED" w:rsidP="004264ED">
      <w:pPr>
        <w:spacing w:after="0"/>
        <w:jc w:val="center"/>
        <w:rPr>
          <w:sz w:val="24"/>
          <w:lang w:val="el-GR" w:eastAsia="el-GR"/>
        </w:rPr>
      </w:pPr>
      <w:r w:rsidRPr="00ED5A0A">
        <w:rPr>
          <w:sz w:val="24"/>
          <w:lang w:val="el-GR" w:eastAsia="el-GR"/>
        </w:rPr>
        <w:t>Τροποποίηση σύμβασης κατά τη διάρκειά της</w:t>
      </w:r>
    </w:p>
    <w:p w:rsidR="004264ED" w:rsidRPr="00ED5A0A" w:rsidRDefault="004264ED" w:rsidP="004264ED">
      <w:pPr>
        <w:spacing w:after="0"/>
        <w:rPr>
          <w:sz w:val="24"/>
          <w:lang w:val="el-GR" w:eastAsia="el-GR"/>
        </w:rPr>
      </w:pPr>
    </w:p>
    <w:p w:rsidR="004264ED" w:rsidRPr="00ED5A0A" w:rsidRDefault="004264ED" w:rsidP="004264ED">
      <w:pPr>
        <w:spacing w:after="0"/>
        <w:rPr>
          <w:i/>
          <w:color w:val="2E74B5"/>
          <w:sz w:val="24"/>
          <w:lang w:val="el-GR" w:eastAsia="el-GR"/>
        </w:rPr>
      </w:pPr>
      <w:r>
        <w:rPr>
          <w:sz w:val="24"/>
          <w:lang w:val="el-GR" w:eastAsia="el-GR"/>
        </w:rPr>
        <w:t>11</w:t>
      </w:r>
      <w:r w:rsidRPr="00ED5A0A">
        <w:rPr>
          <w:sz w:val="24"/>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w:t>
      </w:r>
      <w:r>
        <w:rPr>
          <w:sz w:val="24"/>
          <w:lang w:val="el-GR" w:eastAsia="el-GR"/>
        </w:rPr>
        <w:t>4.5, 6.7 και 6.8 της Διακήρυξης.</w:t>
      </w:r>
    </w:p>
    <w:p w:rsidR="004264ED" w:rsidRPr="00ED5A0A" w:rsidRDefault="004264ED" w:rsidP="004264ED">
      <w:pPr>
        <w:spacing w:after="0"/>
        <w:rPr>
          <w:sz w:val="24"/>
          <w:lang w:val="el-GR" w:eastAsia="el-GR"/>
        </w:rPr>
      </w:pPr>
    </w:p>
    <w:p w:rsidR="004264ED" w:rsidRPr="006C1145" w:rsidRDefault="004264ED" w:rsidP="004264ED">
      <w:pPr>
        <w:spacing w:after="0"/>
        <w:rPr>
          <w:sz w:val="24"/>
          <w:lang w:val="el-GR" w:eastAsia="el-GR"/>
        </w:rPr>
      </w:pPr>
      <w:r>
        <w:rPr>
          <w:sz w:val="24"/>
          <w:lang w:val="el-GR" w:eastAsia="el-GR"/>
        </w:rPr>
        <w:t xml:space="preserve">Ειδικότερα: </w:t>
      </w:r>
    </w:p>
    <w:p w:rsidR="004264ED" w:rsidRPr="006C1145" w:rsidRDefault="004264ED" w:rsidP="004264ED">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p>
    <w:p w:rsidR="004264ED" w:rsidRPr="006C1145" w:rsidRDefault="004264ED" w:rsidP="004264ED">
      <w:pPr>
        <w:spacing w:after="0"/>
        <w:rPr>
          <w:sz w:val="24"/>
          <w:lang w:val="el-GR" w:eastAsia="el-GR"/>
        </w:rPr>
      </w:pPr>
      <w:r w:rsidRPr="006C1145">
        <w:rPr>
          <w:sz w:val="24"/>
          <w:lang w:val="el-GR" w:eastAsia="el-GR"/>
        </w:rPr>
        <w:lastRenderedPageBreak/>
        <w:t>Στην παράγραφο 6 του παρόντος συμφωνητικού προβλέπεται αναλυτικά οι όροι υπό τους οποίους δύναται να γίνει αναπροσαρμογή τιμών.</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11</w:t>
      </w:r>
      <w:r w:rsidRPr="00ED5A0A">
        <w:rPr>
          <w:sz w:val="24"/>
          <w:lang w:val="el-GR" w:eastAsia="el-GR"/>
        </w:rPr>
        <w:t>.2.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 xml:space="preserve">Άρθρο </w:t>
      </w:r>
      <w:r>
        <w:rPr>
          <w:sz w:val="24"/>
          <w:lang w:val="el-GR" w:eastAsia="el-GR"/>
        </w:rPr>
        <w:t>12</w:t>
      </w:r>
    </w:p>
    <w:p w:rsidR="004264ED" w:rsidRPr="00ED5A0A" w:rsidRDefault="004264ED" w:rsidP="004264ED">
      <w:pPr>
        <w:spacing w:after="0"/>
        <w:jc w:val="center"/>
        <w:rPr>
          <w:sz w:val="24"/>
          <w:lang w:val="el-GR" w:eastAsia="el-GR"/>
        </w:rPr>
      </w:pPr>
      <w:r w:rsidRPr="00ED5A0A">
        <w:rPr>
          <w:sz w:val="24"/>
          <w:lang w:val="el-GR" w:eastAsia="el-GR"/>
        </w:rPr>
        <w:t>Ανωτέρα Βία</w:t>
      </w:r>
    </w:p>
    <w:p w:rsidR="004264ED" w:rsidRPr="00ED5A0A" w:rsidRDefault="004264ED" w:rsidP="004264ED">
      <w:pPr>
        <w:spacing w:after="0"/>
        <w:jc w:val="center"/>
        <w:rPr>
          <w:sz w:val="24"/>
          <w:lang w:val="el-GR" w:eastAsia="el-GR"/>
        </w:rPr>
      </w:pPr>
    </w:p>
    <w:p w:rsidR="004264ED" w:rsidRPr="00ED5A0A" w:rsidRDefault="004264ED" w:rsidP="004264ED">
      <w:pPr>
        <w:spacing w:after="0"/>
        <w:rPr>
          <w:sz w:val="24"/>
          <w:lang w:val="el-GR" w:eastAsia="el-GR"/>
        </w:rPr>
      </w:pPr>
      <w:r>
        <w:rPr>
          <w:sz w:val="24"/>
          <w:lang w:val="el-GR" w:eastAsia="el-GR"/>
        </w:rPr>
        <w:t>12</w:t>
      </w:r>
      <w:r w:rsidRPr="00ED5A0A">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4264ED" w:rsidRPr="00ED5A0A" w:rsidRDefault="004264ED" w:rsidP="004264ED">
      <w:pPr>
        <w:spacing w:after="0"/>
        <w:rPr>
          <w:sz w:val="24"/>
          <w:lang w:val="el-GR" w:eastAsia="el-GR"/>
        </w:rPr>
      </w:pPr>
      <w:r>
        <w:rPr>
          <w:sz w:val="24"/>
          <w:lang w:val="el-GR" w:eastAsia="el-GR"/>
        </w:rPr>
        <w:t>12</w:t>
      </w:r>
      <w:r w:rsidRPr="00ED5A0A">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4264ED" w:rsidRPr="00ED5A0A" w:rsidRDefault="004264ED" w:rsidP="004264ED">
      <w:pPr>
        <w:spacing w:after="0"/>
        <w:rPr>
          <w:sz w:val="24"/>
          <w:lang w:val="el-GR" w:eastAsia="el-GR"/>
        </w:rPr>
      </w:pPr>
      <w:r w:rsidRPr="00ED5A0A">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 xml:space="preserve">Άρθρο </w:t>
      </w:r>
      <w:r>
        <w:rPr>
          <w:sz w:val="24"/>
          <w:lang w:val="el-GR" w:eastAsia="el-GR"/>
        </w:rPr>
        <w:t>13</w:t>
      </w:r>
    </w:p>
    <w:p w:rsidR="004264ED" w:rsidRPr="00ED5A0A" w:rsidRDefault="004264ED" w:rsidP="004264ED">
      <w:pPr>
        <w:spacing w:after="0"/>
        <w:jc w:val="center"/>
        <w:rPr>
          <w:sz w:val="24"/>
          <w:lang w:val="el-GR" w:eastAsia="el-GR"/>
        </w:rPr>
      </w:pPr>
      <w:r w:rsidRPr="00ED5A0A">
        <w:rPr>
          <w:sz w:val="24"/>
          <w:lang w:val="el-GR" w:eastAsia="el-GR"/>
        </w:rPr>
        <w:t>Ολοκλήρωση συμβατικού αντικειμένου</w:t>
      </w:r>
    </w:p>
    <w:p w:rsidR="004264ED" w:rsidRPr="00ED5A0A" w:rsidRDefault="004264ED" w:rsidP="004264ED">
      <w:pPr>
        <w:spacing w:after="0"/>
        <w:jc w:val="center"/>
        <w:rPr>
          <w:sz w:val="24"/>
          <w:lang w:val="el-GR" w:eastAsia="el-GR"/>
        </w:rPr>
      </w:pPr>
    </w:p>
    <w:p w:rsidR="004264ED" w:rsidRPr="00ED5A0A" w:rsidRDefault="004264ED" w:rsidP="004264ED">
      <w:pPr>
        <w:rPr>
          <w:sz w:val="24"/>
          <w:lang w:val="el-GR" w:eastAsia="el-GR"/>
        </w:rPr>
      </w:pPr>
      <w:r w:rsidRPr="00ED5A0A">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 xml:space="preserve">Άρθρο </w:t>
      </w:r>
      <w:r>
        <w:rPr>
          <w:sz w:val="24"/>
          <w:lang w:val="el-GR" w:eastAsia="el-GR"/>
        </w:rPr>
        <w:t>14</w:t>
      </w:r>
    </w:p>
    <w:p w:rsidR="004264ED" w:rsidRPr="00ED5A0A" w:rsidRDefault="004264ED" w:rsidP="004264ED">
      <w:pPr>
        <w:spacing w:after="0"/>
        <w:jc w:val="center"/>
        <w:rPr>
          <w:sz w:val="24"/>
          <w:lang w:val="el-GR" w:eastAsia="el-GR"/>
        </w:rPr>
      </w:pPr>
      <w:r w:rsidRPr="00ED5A0A">
        <w:rPr>
          <w:sz w:val="24"/>
          <w:lang w:val="el-GR" w:eastAsia="el-GR"/>
        </w:rPr>
        <w:t>Δικαίωμα μονομερούς λύσης της σύμβασης</w:t>
      </w:r>
    </w:p>
    <w:p w:rsidR="004264ED" w:rsidRPr="00ED5A0A" w:rsidRDefault="004264ED" w:rsidP="004264ED">
      <w:pPr>
        <w:spacing w:after="0"/>
        <w:rPr>
          <w:sz w:val="24"/>
          <w:lang w:val="el-GR" w:eastAsia="el-GR"/>
        </w:rPr>
      </w:pPr>
    </w:p>
    <w:p w:rsidR="004264ED" w:rsidRPr="00ED5A0A" w:rsidRDefault="004264ED" w:rsidP="004264ED">
      <w:pPr>
        <w:rPr>
          <w:sz w:val="24"/>
          <w:lang w:val="el-GR" w:eastAsia="el-GR"/>
        </w:rPr>
      </w:pPr>
      <w:r w:rsidRPr="00ED5A0A">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4264ED" w:rsidRPr="00ED5A0A" w:rsidRDefault="004264ED" w:rsidP="004264ED">
      <w:pPr>
        <w:spacing w:after="0"/>
        <w:rPr>
          <w:sz w:val="24"/>
          <w:lang w:val="el-GR" w:eastAsia="el-GR"/>
        </w:rPr>
      </w:pPr>
    </w:p>
    <w:p w:rsidR="004264ED" w:rsidRPr="00ED5A0A" w:rsidRDefault="004264ED" w:rsidP="004264ED">
      <w:pPr>
        <w:spacing w:after="0"/>
        <w:jc w:val="center"/>
        <w:rPr>
          <w:sz w:val="24"/>
          <w:lang w:val="el-GR" w:eastAsia="el-GR"/>
        </w:rPr>
      </w:pPr>
      <w:r w:rsidRPr="00ED5A0A">
        <w:rPr>
          <w:sz w:val="24"/>
          <w:lang w:val="el-GR" w:eastAsia="el-GR"/>
        </w:rPr>
        <w:t xml:space="preserve">Άρθρο </w:t>
      </w:r>
      <w:r>
        <w:rPr>
          <w:sz w:val="24"/>
          <w:lang w:val="el-GR" w:eastAsia="el-GR"/>
        </w:rPr>
        <w:t>15</w:t>
      </w:r>
    </w:p>
    <w:p w:rsidR="004264ED" w:rsidRPr="00ED5A0A" w:rsidRDefault="004264ED" w:rsidP="004264ED">
      <w:pPr>
        <w:spacing w:after="0"/>
        <w:jc w:val="center"/>
        <w:rPr>
          <w:sz w:val="24"/>
          <w:lang w:val="el-GR" w:eastAsia="el-GR"/>
        </w:rPr>
      </w:pPr>
      <w:r w:rsidRPr="00ED5A0A">
        <w:rPr>
          <w:sz w:val="24"/>
          <w:lang w:val="el-GR" w:eastAsia="el-GR"/>
        </w:rPr>
        <w:t>Εφαρμοστέο Δίκαιο – Επίλυση Διαφορών</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15</w:t>
      </w:r>
      <w:r w:rsidRPr="00ED5A0A">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t>15</w:t>
      </w:r>
      <w:r w:rsidRPr="00ED5A0A">
        <w:rPr>
          <w:sz w:val="24"/>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r>
        <w:rPr>
          <w:sz w:val="24"/>
          <w:lang w:val="el-GR" w:eastAsia="el-GR"/>
        </w:rPr>
        <w:lastRenderedPageBreak/>
        <w:t>15</w:t>
      </w:r>
      <w:r w:rsidRPr="00ED5A0A">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4264ED" w:rsidRPr="00ED5A0A" w:rsidRDefault="004264ED" w:rsidP="004264ED">
      <w:pPr>
        <w:spacing w:after="0"/>
        <w:rPr>
          <w:sz w:val="24"/>
          <w:lang w:val="el-GR" w:eastAsia="el-GR"/>
        </w:rPr>
      </w:pPr>
    </w:p>
    <w:p w:rsidR="004264ED" w:rsidRPr="00ED5A0A" w:rsidRDefault="004264ED" w:rsidP="004264ED">
      <w:pPr>
        <w:spacing w:after="0"/>
        <w:rPr>
          <w:sz w:val="24"/>
          <w:lang w:val="el-GR" w:eastAsia="el-GR"/>
        </w:rPr>
      </w:pPr>
    </w:p>
    <w:p w:rsidR="004264ED" w:rsidRPr="00ED5A0A" w:rsidRDefault="004264ED" w:rsidP="004264ED">
      <w:pPr>
        <w:jc w:val="center"/>
        <w:rPr>
          <w:sz w:val="24"/>
          <w:lang w:val="el-GR" w:eastAsia="el-GR"/>
        </w:rPr>
      </w:pPr>
      <w:r w:rsidRPr="00ED5A0A">
        <w:rPr>
          <w:sz w:val="24"/>
          <w:lang w:val="el-GR" w:eastAsia="el-GR"/>
        </w:rPr>
        <w:t xml:space="preserve">Άρθρο </w:t>
      </w:r>
      <w:r>
        <w:rPr>
          <w:sz w:val="24"/>
          <w:lang w:val="el-GR" w:eastAsia="el-GR"/>
        </w:rPr>
        <w:t>16</w:t>
      </w:r>
    </w:p>
    <w:p w:rsidR="004264ED" w:rsidRPr="00ED5A0A" w:rsidRDefault="004264ED" w:rsidP="004264ED">
      <w:pPr>
        <w:jc w:val="center"/>
        <w:rPr>
          <w:sz w:val="24"/>
          <w:lang w:val="el-GR" w:eastAsia="el-GR"/>
        </w:rPr>
      </w:pPr>
      <w:r w:rsidRPr="00ED5A0A">
        <w:rPr>
          <w:sz w:val="24"/>
          <w:lang w:val="el-GR" w:eastAsia="el-GR"/>
        </w:rPr>
        <w:t>Συμμόρφωση με τον Κανονισμό ΕΕ/2016/2019 και τον ν. 4624/2019 (Α 137)</w:t>
      </w:r>
      <w:r w:rsidRPr="00162970">
        <w:rPr>
          <w:rStyle w:val="ad"/>
          <w:sz w:val="24"/>
          <w:lang w:eastAsia="el-GR"/>
        </w:rPr>
        <w:footnoteReference w:id="30"/>
      </w:r>
      <w:r w:rsidRPr="00ED5A0A">
        <w:rPr>
          <w:sz w:val="24"/>
          <w:lang w:val="el-GR" w:eastAsia="el-GR"/>
        </w:rPr>
        <w:t xml:space="preserve"> </w:t>
      </w:r>
    </w:p>
    <w:p w:rsidR="004264ED" w:rsidRPr="00ED5A0A" w:rsidRDefault="004264ED" w:rsidP="004264ED">
      <w:pPr>
        <w:jc w:val="center"/>
        <w:rPr>
          <w:sz w:val="24"/>
          <w:lang w:val="el-GR" w:eastAsia="el-GR"/>
        </w:rPr>
      </w:pPr>
    </w:p>
    <w:p w:rsidR="004264ED" w:rsidRPr="00ED5A0A" w:rsidRDefault="004264ED" w:rsidP="004264ED">
      <w:pPr>
        <w:rPr>
          <w:sz w:val="24"/>
          <w:lang w:val="el-GR" w:eastAsia="el-GR"/>
        </w:rPr>
      </w:pPr>
      <w:r w:rsidRPr="00ED5A0A">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ED5A0A">
        <w:rPr>
          <w:sz w:val="24"/>
          <w:lang w:val="el-GR" w:eastAsia="el-GR"/>
        </w:rPr>
        <w:t xml:space="preserve"> </w:t>
      </w:r>
      <w:r w:rsidRPr="00162970">
        <w:rPr>
          <w:sz w:val="24"/>
          <w:lang w:eastAsia="el-GR"/>
        </w:rPr>
        <w:t>Data</w:t>
      </w:r>
      <w:r w:rsidRPr="00ED5A0A">
        <w:rPr>
          <w:sz w:val="24"/>
          <w:lang w:val="el-GR" w:eastAsia="el-GR"/>
        </w:rPr>
        <w:t xml:space="preserve"> </w:t>
      </w:r>
      <w:r w:rsidRPr="00162970">
        <w:rPr>
          <w:sz w:val="24"/>
          <w:lang w:eastAsia="el-GR"/>
        </w:rPr>
        <w:t>Protection</w:t>
      </w:r>
      <w:r w:rsidRPr="00ED5A0A">
        <w:rPr>
          <w:sz w:val="24"/>
          <w:lang w:val="el-GR" w:eastAsia="el-GR"/>
        </w:rPr>
        <w:t xml:space="preserve"> </w:t>
      </w:r>
      <w:r w:rsidRPr="00162970">
        <w:rPr>
          <w:sz w:val="24"/>
          <w:lang w:eastAsia="el-GR"/>
        </w:rPr>
        <w:t>Regulation</w:t>
      </w:r>
      <w:r w:rsidRPr="00ED5A0A">
        <w:rPr>
          <w:sz w:val="24"/>
          <w:lang w:val="el-GR" w:eastAsia="el-GR"/>
        </w:rPr>
        <w:t xml:space="preserve"> – </w:t>
      </w:r>
      <w:r w:rsidRPr="00162970">
        <w:rPr>
          <w:sz w:val="24"/>
          <w:lang w:eastAsia="el-GR"/>
        </w:rPr>
        <w:t>GDPR</w:t>
      </w:r>
      <w:r w:rsidRPr="00ED5A0A">
        <w:rPr>
          <w:sz w:val="24"/>
          <w:lang w:val="el-GR" w:eastAsia="el-GR"/>
        </w:rPr>
        <w:t>) και του ν. 4624/2019. Ειδικότερα:</w:t>
      </w:r>
    </w:p>
    <w:p w:rsidR="004264ED" w:rsidRPr="00ED5A0A" w:rsidRDefault="004264ED" w:rsidP="004264ED">
      <w:pPr>
        <w:rPr>
          <w:sz w:val="24"/>
          <w:lang w:val="el-GR" w:eastAsia="el-GR"/>
        </w:rPr>
      </w:pPr>
      <w:r w:rsidRPr="00ED5A0A">
        <w:rPr>
          <w:b/>
          <w:sz w:val="24"/>
          <w:lang w:val="el-GR" w:eastAsia="el-GR"/>
        </w:rPr>
        <w:t>Α)</w:t>
      </w:r>
      <w:r w:rsidRPr="00ED5A0A">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ED5A0A">
        <w:rPr>
          <w:strike/>
          <w:sz w:val="24"/>
          <w:lang w:val="el-GR" w:eastAsia="el-GR"/>
        </w:rPr>
        <w:t>/</w:t>
      </w:r>
      <w:r w:rsidRPr="00ED5A0A">
        <w:rPr>
          <w:sz w:val="24"/>
          <w:lang w:val="el-GR" w:eastAsia="el-GR"/>
        </w:rPr>
        <w:t>συνεργατών/δανειζόντων εμπειρία/υπεργολάβων του, ισχύουν τα παρακάτω:</w:t>
      </w:r>
    </w:p>
    <w:p w:rsidR="004264ED" w:rsidRPr="00ED5A0A" w:rsidRDefault="004264ED" w:rsidP="004264ED">
      <w:pPr>
        <w:rPr>
          <w:sz w:val="24"/>
          <w:lang w:val="el-GR" w:eastAsia="el-GR"/>
        </w:rPr>
      </w:pPr>
      <w:r w:rsidRPr="00ED5A0A">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4264ED" w:rsidRPr="00ED5A0A" w:rsidRDefault="004264ED" w:rsidP="004264ED">
      <w:pPr>
        <w:rPr>
          <w:sz w:val="24"/>
          <w:lang w:val="el-GR" w:eastAsia="el-GR"/>
        </w:rPr>
      </w:pPr>
      <w:r w:rsidRPr="00ED5A0A">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ED5A0A">
        <w:rPr>
          <w:lang w:val="el-GR"/>
        </w:rPr>
        <w:t xml:space="preserve"> </w:t>
      </w:r>
      <w:r w:rsidRPr="00ED5A0A">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4264ED" w:rsidRPr="00ED5A0A" w:rsidRDefault="004264ED" w:rsidP="004264ED">
      <w:pPr>
        <w:rPr>
          <w:sz w:val="24"/>
          <w:lang w:val="el-GR" w:eastAsia="el-GR"/>
        </w:rPr>
      </w:pPr>
      <w:r w:rsidRPr="00ED5A0A">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4264ED" w:rsidRPr="00ED5A0A" w:rsidRDefault="004264ED" w:rsidP="004264ED">
      <w:pPr>
        <w:rPr>
          <w:sz w:val="24"/>
          <w:lang w:val="el-GR" w:eastAsia="el-GR"/>
        </w:rPr>
      </w:pPr>
      <w:r w:rsidRPr="00ED5A0A">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4264ED" w:rsidRPr="00ED5A0A" w:rsidRDefault="004264ED" w:rsidP="004264ED">
      <w:pPr>
        <w:rPr>
          <w:sz w:val="24"/>
          <w:lang w:val="el-GR" w:eastAsia="el-GR"/>
        </w:rPr>
      </w:pPr>
      <w:r w:rsidRPr="00ED5A0A">
        <w:rPr>
          <w:sz w:val="24"/>
          <w:lang w:val="el-GR" w:eastAsia="el-GR"/>
        </w:rPr>
        <w:t xml:space="preserve">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w:t>
      </w:r>
      <w:r w:rsidRPr="00ED5A0A">
        <w:rPr>
          <w:sz w:val="24"/>
          <w:lang w:val="el-GR" w:eastAsia="el-GR"/>
        </w:rPr>
        <w:lastRenderedPageBreak/>
        <w:t>διαγραφής</w:t>
      </w:r>
      <w:r w:rsidRPr="00ED5A0A">
        <w:rPr>
          <w:lang w:val="el-GR"/>
        </w:rPr>
        <w:t xml:space="preserve"> </w:t>
      </w:r>
      <w:r w:rsidRPr="00ED5A0A">
        <w:rPr>
          <w:sz w:val="24"/>
          <w:lang w:val="el-GR" w:eastAsia="el-GR"/>
        </w:rPr>
        <w:t>ή και εναντίωσης υπό συγκεκριμένες προϋποθέσεις, στην επεξεργασία δεδομένων προσωπικού χαρακτήρα.</w:t>
      </w:r>
    </w:p>
    <w:p w:rsidR="004264ED" w:rsidRPr="00ED5A0A" w:rsidRDefault="004264ED" w:rsidP="004264ED">
      <w:pPr>
        <w:rPr>
          <w:sz w:val="24"/>
          <w:lang w:val="el-GR" w:eastAsia="el-GR"/>
        </w:rPr>
      </w:pPr>
      <w:r w:rsidRPr="00ED5A0A">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4264ED" w:rsidRPr="00ED5A0A" w:rsidRDefault="004264ED" w:rsidP="004264ED">
      <w:pPr>
        <w:rPr>
          <w:sz w:val="24"/>
          <w:lang w:val="el-GR" w:eastAsia="el-GR"/>
        </w:rPr>
      </w:pPr>
      <w:r w:rsidRPr="00ED5A0A">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4264ED" w:rsidRPr="00AF35F6" w:rsidRDefault="004264ED" w:rsidP="004264ED">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4264ED" w:rsidRPr="00ED5A0A" w:rsidRDefault="004264ED" w:rsidP="004264ED">
      <w:pPr>
        <w:rPr>
          <w:sz w:val="24"/>
          <w:lang w:val="el-GR" w:eastAsia="el-GR"/>
        </w:rPr>
      </w:pPr>
    </w:p>
    <w:p w:rsidR="004264ED" w:rsidRPr="00ED5A0A" w:rsidRDefault="004264ED" w:rsidP="004264ED">
      <w:pPr>
        <w:rPr>
          <w:sz w:val="24"/>
          <w:lang w:val="el-GR" w:eastAsia="el-GR"/>
        </w:rPr>
      </w:pPr>
      <w:r w:rsidRPr="00162970">
        <w:rPr>
          <w:sz w:val="24"/>
          <w:lang w:eastAsia="el-GR"/>
        </w:rPr>
        <w:t>B</w:t>
      </w:r>
      <w:r w:rsidRPr="00ED5A0A">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4264ED" w:rsidRPr="00ED5A0A" w:rsidRDefault="004264ED" w:rsidP="004264ED">
      <w:pPr>
        <w:rPr>
          <w:sz w:val="24"/>
          <w:lang w:val="el-GR" w:eastAsia="el-GR"/>
        </w:rPr>
      </w:pPr>
      <w:r w:rsidRPr="00ED5A0A">
        <w:rPr>
          <w:sz w:val="24"/>
          <w:lang w:val="el-GR" w:eastAsia="el-GR"/>
        </w:rPr>
        <w:t>ο Ανάδοχος (εκτελών την επεξεργασία)</w:t>
      </w:r>
    </w:p>
    <w:p w:rsidR="004264ED" w:rsidRPr="00ED5A0A" w:rsidRDefault="004264ED" w:rsidP="004264ED">
      <w:pPr>
        <w:rPr>
          <w:sz w:val="24"/>
          <w:lang w:val="el-GR" w:eastAsia="el-GR"/>
        </w:rPr>
      </w:pPr>
      <w:r w:rsidRPr="00ED5A0A">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4264ED" w:rsidRPr="00ED5A0A" w:rsidRDefault="004264ED" w:rsidP="004264ED">
      <w:pPr>
        <w:rPr>
          <w:sz w:val="24"/>
          <w:lang w:val="el-GR" w:eastAsia="el-GR"/>
        </w:rPr>
      </w:pPr>
      <w:r w:rsidRPr="00ED5A0A">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4264ED" w:rsidRPr="00ED5A0A" w:rsidRDefault="004264ED" w:rsidP="004264ED">
      <w:pPr>
        <w:rPr>
          <w:sz w:val="24"/>
          <w:lang w:val="el-GR" w:eastAsia="el-GR"/>
        </w:rPr>
      </w:pPr>
      <w:r w:rsidRPr="00ED5A0A">
        <w:rPr>
          <w:sz w:val="24"/>
          <w:lang w:val="el-GR" w:eastAsia="el-GR"/>
        </w:rPr>
        <w:t xml:space="preserve">γ) λαμβάνει όλα τα απαιτούμενα μέτρα δυνάμει του άρθρου 32  του ΓΚΠΔ, </w:t>
      </w:r>
    </w:p>
    <w:p w:rsidR="004264ED" w:rsidRPr="00ED5A0A" w:rsidRDefault="004264ED" w:rsidP="004264ED">
      <w:pPr>
        <w:rPr>
          <w:sz w:val="24"/>
          <w:lang w:val="el-GR" w:eastAsia="el-GR"/>
        </w:rPr>
      </w:pPr>
      <w:r w:rsidRPr="00ED5A0A">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4264ED" w:rsidRPr="00ED5A0A" w:rsidRDefault="004264ED" w:rsidP="004264ED">
      <w:pPr>
        <w:rPr>
          <w:sz w:val="24"/>
          <w:lang w:val="el-GR" w:eastAsia="el-GR"/>
        </w:rPr>
      </w:pPr>
      <w:r w:rsidRPr="00ED5A0A">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ED5A0A">
        <w:rPr>
          <w:sz w:val="24"/>
          <w:lang w:val="el-GR" w:eastAsia="el-GR"/>
        </w:rPr>
        <w:t xml:space="preserve"> δικαιωμάτων του υποκειμένου των δεδομένων, </w:t>
      </w:r>
    </w:p>
    <w:p w:rsidR="004264ED" w:rsidRPr="00ED5A0A" w:rsidRDefault="004264ED" w:rsidP="004264ED">
      <w:pPr>
        <w:rPr>
          <w:sz w:val="24"/>
          <w:lang w:val="el-GR" w:eastAsia="el-GR"/>
        </w:rPr>
      </w:pPr>
      <w:r w:rsidRPr="00ED5A0A">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4264ED" w:rsidRPr="00ED5A0A" w:rsidRDefault="004264ED" w:rsidP="004264ED">
      <w:pPr>
        <w:rPr>
          <w:sz w:val="24"/>
          <w:lang w:val="el-GR" w:eastAsia="el-GR"/>
        </w:rPr>
      </w:pPr>
      <w:r w:rsidRPr="00ED5A0A">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4264ED" w:rsidRPr="00ED5A0A" w:rsidRDefault="004264ED" w:rsidP="004264ED">
      <w:pPr>
        <w:rPr>
          <w:sz w:val="24"/>
          <w:lang w:val="el-GR" w:eastAsia="el-GR"/>
        </w:rPr>
      </w:pPr>
      <w:r w:rsidRPr="00ED5A0A">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4264ED" w:rsidRPr="00ED5A0A" w:rsidRDefault="004264ED" w:rsidP="004264ED">
      <w:pPr>
        <w:rPr>
          <w:sz w:val="24"/>
          <w:lang w:val="el-GR" w:eastAsia="el-GR"/>
        </w:rPr>
      </w:pPr>
      <w:r w:rsidRPr="00ED5A0A">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4264ED" w:rsidRPr="00ED5A0A" w:rsidRDefault="004264ED" w:rsidP="004264ED">
      <w:pPr>
        <w:spacing w:after="0"/>
        <w:jc w:val="center"/>
        <w:rPr>
          <w:sz w:val="24"/>
          <w:lang w:val="el-GR" w:eastAsia="el-GR"/>
        </w:rPr>
      </w:pPr>
    </w:p>
    <w:p w:rsidR="004264ED" w:rsidRPr="00ED5A0A" w:rsidRDefault="004264ED" w:rsidP="004264ED">
      <w:pPr>
        <w:spacing w:after="0"/>
        <w:jc w:val="center"/>
        <w:rPr>
          <w:sz w:val="24"/>
          <w:lang w:val="el-GR" w:eastAsia="el-GR"/>
        </w:rPr>
      </w:pPr>
    </w:p>
    <w:p w:rsidR="004264ED" w:rsidRPr="00ED5A0A" w:rsidRDefault="004264ED" w:rsidP="004264ED">
      <w:pPr>
        <w:spacing w:after="0"/>
        <w:jc w:val="center"/>
        <w:rPr>
          <w:sz w:val="24"/>
          <w:lang w:val="el-GR" w:eastAsia="el-GR"/>
        </w:rPr>
      </w:pPr>
      <w:r>
        <w:rPr>
          <w:sz w:val="24"/>
          <w:lang w:val="el-GR" w:eastAsia="el-GR"/>
        </w:rPr>
        <w:t>Άρθρο 17</w:t>
      </w:r>
    </w:p>
    <w:p w:rsidR="004264ED" w:rsidRPr="00ED5A0A" w:rsidRDefault="004264ED" w:rsidP="004264ED">
      <w:pPr>
        <w:spacing w:after="0"/>
        <w:jc w:val="center"/>
        <w:rPr>
          <w:sz w:val="24"/>
          <w:lang w:val="el-GR" w:eastAsia="el-GR"/>
        </w:rPr>
      </w:pPr>
      <w:r w:rsidRPr="00ED5A0A">
        <w:rPr>
          <w:sz w:val="24"/>
          <w:lang w:val="el-GR" w:eastAsia="el-GR"/>
        </w:rPr>
        <w:t>Λοιποί όροι</w:t>
      </w:r>
    </w:p>
    <w:p w:rsidR="004264ED" w:rsidRPr="00ED5A0A" w:rsidRDefault="004264ED" w:rsidP="004264ED">
      <w:pPr>
        <w:spacing w:after="0"/>
        <w:jc w:val="center"/>
        <w:rPr>
          <w:sz w:val="24"/>
          <w:lang w:val="el-GR" w:eastAsia="el-GR"/>
        </w:rPr>
      </w:pPr>
    </w:p>
    <w:p w:rsidR="004264ED" w:rsidRPr="00ED5A0A" w:rsidRDefault="004264ED" w:rsidP="004264ED">
      <w:pPr>
        <w:rPr>
          <w:sz w:val="24"/>
          <w:lang w:val="el-GR" w:eastAsia="el-GR"/>
        </w:rPr>
      </w:pPr>
      <w:r w:rsidRPr="00ED5A0A">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4264ED" w:rsidRPr="00ED5A0A" w:rsidRDefault="004264ED" w:rsidP="004264ED">
      <w:pPr>
        <w:rPr>
          <w:sz w:val="24"/>
          <w:lang w:val="el-GR" w:eastAsia="el-GR"/>
        </w:rPr>
      </w:pPr>
      <w:r w:rsidRPr="00ED5A0A">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4264ED" w:rsidRPr="00ED5A0A" w:rsidRDefault="004264ED" w:rsidP="004264ED">
      <w:pPr>
        <w:rPr>
          <w:sz w:val="24"/>
          <w:lang w:val="el-GR" w:eastAsia="el-GR"/>
        </w:rPr>
      </w:pPr>
      <w:r w:rsidRPr="00ED5A0A">
        <w:rPr>
          <w:sz w:val="24"/>
          <w:lang w:val="el-GR" w:eastAsia="el-GR"/>
        </w:rPr>
        <w:t xml:space="preserve">Αφού συντάχθηκε η παρούσα σύμβαση σε δύο αντίτυπα </w:t>
      </w:r>
      <w:r w:rsidRPr="00ED5A0A">
        <w:rPr>
          <w:i/>
          <w:color w:val="2E74B5"/>
          <w:sz w:val="24"/>
          <w:lang w:val="el-GR" w:eastAsia="el-GR"/>
        </w:rPr>
        <w:t>[η αναφορά σε δύο αντίτυπα αφορά μόνο στην περίπτωση της ιδιόχειρης υπογραφής]</w:t>
      </w:r>
      <w:r w:rsidRPr="00ED5A0A">
        <w:rPr>
          <w:sz w:val="24"/>
          <w:lang w:val="el-GR" w:eastAsia="el-GR"/>
        </w:rPr>
        <w:t>, αναγνώστηκε και υπογράφηκε ως ακολούθως από τα συμβαλλόμενα μέρη.</w:t>
      </w:r>
    </w:p>
    <w:p w:rsidR="004264ED" w:rsidRPr="00ED5A0A" w:rsidRDefault="004264ED" w:rsidP="004264ED">
      <w:pPr>
        <w:rPr>
          <w:sz w:val="24"/>
          <w:lang w:val="el-GR" w:eastAsia="el-GR"/>
        </w:rPr>
      </w:pPr>
    </w:p>
    <w:p w:rsidR="004264ED" w:rsidRPr="00ED5A0A" w:rsidRDefault="004264ED" w:rsidP="004264ED">
      <w:pPr>
        <w:rPr>
          <w:sz w:val="24"/>
          <w:lang w:val="el-GR" w:eastAsia="el-GR"/>
        </w:rPr>
      </w:pPr>
    </w:p>
    <w:p w:rsidR="004264ED" w:rsidRPr="00162970" w:rsidRDefault="004264ED" w:rsidP="004264ED">
      <w:pPr>
        <w:jc w:val="center"/>
        <w:rPr>
          <w:sz w:val="24"/>
          <w:lang w:eastAsia="el-GR"/>
        </w:rPr>
      </w:pPr>
      <w:r w:rsidRPr="00162970">
        <w:rPr>
          <w:sz w:val="24"/>
          <w:lang w:eastAsia="el-GR"/>
        </w:rPr>
        <w:t>ΟΙ ΣΥΜΒΑΛΛΟΜΕΝΟΙ</w:t>
      </w:r>
    </w:p>
    <w:p w:rsidR="004264ED" w:rsidRPr="00162970" w:rsidRDefault="004264ED" w:rsidP="004264ED">
      <w:pPr>
        <w:rPr>
          <w:sz w:val="24"/>
          <w:lang w:eastAsia="el-GR"/>
        </w:rPr>
      </w:pPr>
    </w:p>
    <w:tbl>
      <w:tblPr>
        <w:tblW w:w="0" w:type="auto"/>
        <w:jc w:val="center"/>
        <w:tblLook w:val="04A0" w:firstRow="1" w:lastRow="0" w:firstColumn="1" w:lastColumn="0" w:noHBand="0" w:noVBand="1"/>
      </w:tblPr>
      <w:tblGrid>
        <w:gridCol w:w="3085"/>
        <w:gridCol w:w="2268"/>
        <w:gridCol w:w="3169"/>
      </w:tblGrid>
      <w:tr w:rsidR="004264ED" w:rsidRPr="006C1C8B" w:rsidTr="009C6570">
        <w:trPr>
          <w:trHeight w:val="1301"/>
          <w:jc w:val="center"/>
        </w:trPr>
        <w:tc>
          <w:tcPr>
            <w:tcW w:w="3085" w:type="dxa"/>
            <w:shd w:val="clear" w:color="auto" w:fill="auto"/>
            <w:vAlign w:val="center"/>
          </w:tcPr>
          <w:p w:rsidR="004264ED" w:rsidRPr="006C1C8B" w:rsidRDefault="004264ED" w:rsidP="009C6570">
            <w:pPr>
              <w:jc w:val="center"/>
              <w:rPr>
                <w:sz w:val="24"/>
                <w:lang w:eastAsia="el-GR"/>
              </w:rPr>
            </w:pPr>
            <w:r w:rsidRPr="006C1C8B">
              <w:rPr>
                <w:sz w:val="24"/>
                <w:lang w:eastAsia="el-GR"/>
              </w:rPr>
              <w:t>…………………………………</w:t>
            </w:r>
          </w:p>
        </w:tc>
        <w:tc>
          <w:tcPr>
            <w:tcW w:w="2268" w:type="dxa"/>
            <w:shd w:val="clear" w:color="auto" w:fill="auto"/>
            <w:vAlign w:val="center"/>
          </w:tcPr>
          <w:p w:rsidR="004264ED" w:rsidRPr="006C1C8B" w:rsidRDefault="004264ED" w:rsidP="009C6570">
            <w:pPr>
              <w:jc w:val="center"/>
              <w:rPr>
                <w:sz w:val="24"/>
                <w:lang w:eastAsia="el-GR"/>
              </w:rPr>
            </w:pPr>
          </w:p>
        </w:tc>
        <w:tc>
          <w:tcPr>
            <w:tcW w:w="3169" w:type="dxa"/>
            <w:shd w:val="clear" w:color="auto" w:fill="auto"/>
            <w:vAlign w:val="center"/>
          </w:tcPr>
          <w:p w:rsidR="004264ED" w:rsidRPr="006C1C8B" w:rsidRDefault="004264ED" w:rsidP="009C6570">
            <w:pPr>
              <w:jc w:val="center"/>
              <w:rPr>
                <w:sz w:val="24"/>
                <w:lang w:eastAsia="el-GR"/>
              </w:rPr>
            </w:pPr>
            <w:r w:rsidRPr="006C1C8B">
              <w:rPr>
                <w:sz w:val="24"/>
                <w:lang w:eastAsia="el-GR"/>
              </w:rPr>
              <w:t>…………………………………</w:t>
            </w:r>
          </w:p>
        </w:tc>
      </w:tr>
      <w:tr w:rsidR="004264ED" w:rsidRPr="006C1C8B" w:rsidTr="009C6570">
        <w:trPr>
          <w:trHeight w:val="838"/>
          <w:jc w:val="center"/>
        </w:trPr>
        <w:tc>
          <w:tcPr>
            <w:tcW w:w="3085" w:type="dxa"/>
            <w:shd w:val="clear" w:color="auto" w:fill="auto"/>
            <w:vAlign w:val="center"/>
          </w:tcPr>
          <w:p w:rsidR="004264ED" w:rsidRPr="006C1C8B" w:rsidRDefault="004264ED" w:rsidP="009C6570">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4264ED" w:rsidRPr="006C1C8B" w:rsidRDefault="004264ED" w:rsidP="009C6570">
            <w:pPr>
              <w:jc w:val="center"/>
              <w:rPr>
                <w:sz w:val="24"/>
                <w:lang w:eastAsia="el-GR"/>
              </w:rPr>
            </w:pPr>
          </w:p>
        </w:tc>
        <w:tc>
          <w:tcPr>
            <w:tcW w:w="3169" w:type="dxa"/>
            <w:shd w:val="clear" w:color="auto" w:fill="auto"/>
            <w:vAlign w:val="center"/>
          </w:tcPr>
          <w:p w:rsidR="004264ED" w:rsidRPr="006C1C8B" w:rsidRDefault="004264ED" w:rsidP="009C6570">
            <w:pPr>
              <w:jc w:val="center"/>
              <w:rPr>
                <w:sz w:val="24"/>
                <w:lang w:eastAsia="el-GR"/>
              </w:rPr>
            </w:pPr>
            <w:r w:rsidRPr="006C1C8B">
              <w:rPr>
                <w:sz w:val="24"/>
                <w:lang w:eastAsia="el-GR"/>
              </w:rPr>
              <w:t>ΓΙΑ ΤΟΝ ΑΝΑΔΟΧΟ</w:t>
            </w:r>
          </w:p>
        </w:tc>
      </w:tr>
    </w:tbl>
    <w:p w:rsidR="004264ED" w:rsidRPr="00162970" w:rsidRDefault="004264ED" w:rsidP="004264ED">
      <w:pPr>
        <w:rPr>
          <w:sz w:val="24"/>
          <w:lang w:eastAsia="el-GR"/>
        </w:rPr>
      </w:pP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ΡΗΤΡΑ ΑΚΕΡΑΙΟΤΗΤΑΣ [επισυνάπτεται στο συμφωνητικό]</w:t>
      </w:r>
    </w:p>
    <w:p w:rsidR="004264ED" w:rsidRPr="00574514" w:rsidRDefault="004264ED" w:rsidP="004264ED">
      <w:pPr>
        <w:rPr>
          <w:rFonts w:asciiTheme="minorHAnsi" w:hAnsiTheme="minorHAnsi" w:cstheme="minorHAnsi"/>
          <w:sz w:val="24"/>
          <w:lang w:val="el-GR" w:eastAsia="el-GR"/>
        </w:rPr>
      </w:pP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Ειδικότερα ότι:</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w:t>
      </w:r>
      <w:r w:rsidRPr="00574514">
        <w:rPr>
          <w:rFonts w:asciiTheme="minorHAnsi" w:hAnsiTheme="minorHAnsi" w:cstheme="minorHAnsi"/>
          <w:sz w:val="24"/>
          <w:lang w:val="el-GR" w:eastAsia="el-GR"/>
        </w:rPr>
        <w:lastRenderedPageBreak/>
        <w:t>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9) [Σε περίπτωση χρησιμοποίησης υπεργολάβου] </w:t>
      </w:r>
    </w:p>
    <w:p w:rsidR="004264ED" w:rsidRPr="00574514" w:rsidRDefault="004264ED" w:rsidP="004264ED">
      <w:pPr>
        <w:rPr>
          <w:rFonts w:asciiTheme="minorHAnsi" w:hAnsiTheme="minorHAnsi" w:cstheme="minorHAnsi"/>
          <w:sz w:val="24"/>
          <w:lang w:val="el-GR" w:eastAsia="el-GR"/>
        </w:rPr>
      </w:pP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4264ED" w:rsidRPr="00D63979" w:rsidRDefault="004264ED" w:rsidP="004264ED">
      <w:pPr>
        <w:rPr>
          <w:rFonts w:asciiTheme="minorHAnsi" w:hAnsiTheme="minorHAnsi" w:cstheme="minorHAnsi"/>
          <w:sz w:val="24"/>
          <w:lang w:val="el-GR" w:eastAsia="el-GR"/>
        </w:rPr>
      </w:pPr>
      <w:r w:rsidRPr="00D63979">
        <w:rPr>
          <w:rFonts w:asciiTheme="minorHAnsi" w:hAnsiTheme="minorHAnsi" w:cstheme="minorHAnsi"/>
          <w:sz w:val="24"/>
          <w:lang w:val="el-GR" w:eastAsia="el-GR"/>
        </w:rPr>
        <w:t>Υπογραφή/Σφραγίδα</w:t>
      </w:r>
    </w:p>
    <w:p w:rsidR="004264ED" w:rsidRPr="00D63979" w:rsidRDefault="004264ED" w:rsidP="004264ED">
      <w:pPr>
        <w:rPr>
          <w:rFonts w:asciiTheme="minorHAnsi" w:hAnsiTheme="minorHAnsi" w:cstheme="minorHAnsi"/>
          <w:sz w:val="24"/>
          <w:lang w:val="el-GR" w:eastAsia="el-GR"/>
        </w:rPr>
      </w:pPr>
    </w:p>
    <w:p w:rsidR="004264ED" w:rsidRPr="00574514" w:rsidRDefault="004264ED" w:rsidP="004264ED">
      <w:pPr>
        <w:rPr>
          <w:rFonts w:asciiTheme="minorHAnsi" w:hAnsiTheme="minorHAnsi" w:cstheme="minorHAnsi"/>
          <w:sz w:val="24"/>
          <w:lang w:val="el-GR" w:eastAsia="el-GR"/>
        </w:rPr>
      </w:pPr>
      <w:r w:rsidRPr="00574514">
        <w:rPr>
          <w:rFonts w:asciiTheme="minorHAnsi" w:hAnsiTheme="minorHAnsi" w:cstheme="minorHAnsi"/>
          <w:sz w:val="24"/>
          <w:lang w:val="el-GR" w:eastAsia="el-GR"/>
        </w:rPr>
        <w:t xml:space="preserve">Ο/η ……. (σε περίπτωση φυσικού προσώπου/ ατομικής επιχείρησης) ή το νομικό πρόσωπο...........με την επωνυμία ………….και με το διακριτικό τίτλο «..........................», που εδρεύει </w:t>
      </w:r>
      <w:r w:rsidRPr="00574514">
        <w:rPr>
          <w:rFonts w:asciiTheme="minorHAnsi" w:hAnsiTheme="minorHAnsi" w:cstheme="minorHAnsi"/>
          <w:sz w:val="24"/>
          <w:lang w:val="el-GR" w:eastAsia="el-GR"/>
        </w:rPr>
        <w:lastRenderedPageBreak/>
        <w:t>...................................... (. ΑΦΜ:....................., ΔΟΥ: ................., Τ.Κ. ...................., νομίμως εκπροσωπούμενο (μόνο για νομικά πρόσωπα) από τον .........................................</w:t>
      </w:r>
    </w:p>
    <w:p w:rsidR="004264ED" w:rsidRPr="00574514" w:rsidRDefault="004264ED" w:rsidP="004264ED">
      <w:pPr>
        <w:rPr>
          <w:rFonts w:ascii="Times New Roman" w:hAnsi="Times New Roman"/>
          <w:sz w:val="24"/>
          <w:lang w:val="el-GR" w:eastAsia="el-GR"/>
        </w:rPr>
      </w:pPr>
    </w:p>
    <w:p w:rsidR="004264ED" w:rsidRDefault="004264ED" w:rsidP="004264ED">
      <w:pPr>
        <w:rPr>
          <w:lang w:val="el-GR"/>
        </w:rPr>
      </w:pPr>
      <w:r w:rsidRPr="00574514">
        <w:rPr>
          <w:rFonts w:ascii="Times New Roman" w:hAnsi="Times New Roman"/>
          <w:sz w:val="24"/>
          <w:lang w:val="el-GR" w:eastAsia="el-GR"/>
        </w:rPr>
        <w:t xml:space="preserve"> </w:t>
      </w:r>
    </w:p>
    <w:p w:rsidR="004264ED" w:rsidRDefault="004264ED" w:rsidP="004264ED">
      <w:pPr>
        <w:suppressAutoHyphens w:val="0"/>
        <w:spacing w:after="0"/>
        <w:jc w:val="left"/>
        <w:rPr>
          <w:rFonts w:ascii="Arial" w:hAnsi="Arial" w:cs="Arial"/>
          <w:b/>
          <w:color w:val="002060"/>
          <w:sz w:val="24"/>
          <w:szCs w:val="22"/>
          <w:lang w:val="el-GR"/>
        </w:rPr>
      </w:pPr>
      <w:r>
        <w:rPr>
          <w:lang w:val="el-GR"/>
        </w:rPr>
        <w:br w:type="page"/>
      </w:r>
    </w:p>
    <w:p w:rsidR="004264ED" w:rsidRDefault="004264ED" w:rsidP="004264ED">
      <w:pPr>
        <w:pStyle w:val="2"/>
        <w:tabs>
          <w:tab w:val="clear" w:pos="567"/>
          <w:tab w:val="left" w:pos="0"/>
        </w:tabs>
        <w:spacing w:before="57" w:after="57"/>
        <w:ind w:left="0" w:firstLine="0"/>
        <w:rPr>
          <w:lang w:val="el-GR"/>
        </w:rPr>
      </w:pPr>
      <w:bookmarkStart w:id="17" w:name="_Toc165272751"/>
      <w:r>
        <w:rPr>
          <w:lang w:val="el-GR"/>
        </w:rPr>
        <w:lastRenderedPageBreak/>
        <w:t>ΠΑΡΑΡΤΗΜΑ ΙΧ: ΥΠΟΔΕΙΓΜΑ ΠΙΝΑΚΑ ΟΙΚΟΝΟΜΙΚΗΣ ΠΡΟΣΦΟΡΑΣ</w:t>
      </w:r>
      <w:bookmarkEnd w:id="17"/>
    </w:p>
    <w:p w:rsidR="004264ED" w:rsidRDefault="004264ED" w:rsidP="004264ED">
      <w:pPr>
        <w:rPr>
          <w:lang w:val="el-GR"/>
        </w:rPr>
      </w:pPr>
    </w:p>
    <w:tbl>
      <w:tblPr>
        <w:tblStyle w:val="aff2"/>
        <w:tblW w:w="10054" w:type="dxa"/>
        <w:jc w:val="center"/>
        <w:tblLayout w:type="fixed"/>
        <w:tblLook w:val="04A0" w:firstRow="1" w:lastRow="0" w:firstColumn="1" w:lastColumn="0" w:noHBand="0" w:noVBand="1"/>
      </w:tblPr>
      <w:tblGrid>
        <w:gridCol w:w="567"/>
        <w:gridCol w:w="1418"/>
        <w:gridCol w:w="1843"/>
        <w:gridCol w:w="1134"/>
        <w:gridCol w:w="1984"/>
        <w:gridCol w:w="1691"/>
        <w:gridCol w:w="1417"/>
      </w:tblGrid>
      <w:tr w:rsidR="004264ED" w:rsidRPr="009E092A" w:rsidTr="009C6570">
        <w:trPr>
          <w:jc w:val="center"/>
        </w:trPr>
        <w:tc>
          <w:tcPr>
            <w:tcW w:w="567" w:type="dxa"/>
          </w:tcPr>
          <w:p w:rsidR="004264ED" w:rsidRPr="009E092A" w:rsidRDefault="004264ED" w:rsidP="009C6570">
            <w:pPr>
              <w:rPr>
                <w:rFonts w:cs="Arial"/>
                <w:b/>
                <w:sz w:val="20"/>
                <w:szCs w:val="20"/>
              </w:rPr>
            </w:pPr>
            <w:r w:rsidRPr="009E092A">
              <w:rPr>
                <w:rFonts w:cs="Arial"/>
                <w:b/>
                <w:sz w:val="20"/>
                <w:szCs w:val="20"/>
              </w:rPr>
              <w:t>α/α</w:t>
            </w:r>
          </w:p>
        </w:tc>
        <w:tc>
          <w:tcPr>
            <w:tcW w:w="1418" w:type="dxa"/>
          </w:tcPr>
          <w:p w:rsidR="004264ED" w:rsidRPr="009E092A" w:rsidRDefault="004264ED" w:rsidP="009C6570">
            <w:pPr>
              <w:jc w:val="center"/>
              <w:rPr>
                <w:rFonts w:cs="Arial"/>
                <w:b/>
                <w:bCs/>
                <w:sz w:val="20"/>
                <w:szCs w:val="20"/>
                <w:lang w:val="el-GR"/>
              </w:rPr>
            </w:pPr>
            <w:r w:rsidRPr="009E092A">
              <w:rPr>
                <w:rFonts w:cs="Arial"/>
                <w:b/>
                <w:sz w:val="20"/>
                <w:szCs w:val="20"/>
              </w:rPr>
              <w:t>Περιγραφή</w:t>
            </w:r>
          </w:p>
        </w:tc>
        <w:tc>
          <w:tcPr>
            <w:tcW w:w="1843" w:type="dxa"/>
          </w:tcPr>
          <w:p w:rsidR="004264ED" w:rsidRPr="009E092A" w:rsidRDefault="004264ED" w:rsidP="009C6570">
            <w:pPr>
              <w:rPr>
                <w:rFonts w:cs="Arial"/>
                <w:b/>
                <w:sz w:val="20"/>
                <w:szCs w:val="20"/>
                <w:lang w:val="el-GR"/>
              </w:rPr>
            </w:pPr>
            <w:r w:rsidRPr="009E092A">
              <w:rPr>
                <w:rFonts w:cs="Arial"/>
                <w:b/>
                <w:sz w:val="20"/>
                <w:szCs w:val="20"/>
                <w:lang w:val="el-GR"/>
              </w:rPr>
              <w:t>Προσφερόμενη Τιμή μονάδας προ ΦΠΑ (αριθμητικώς)</w:t>
            </w:r>
          </w:p>
        </w:tc>
        <w:tc>
          <w:tcPr>
            <w:tcW w:w="1134" w:type="dxa"/>
          </w:tcPr>
          <w:p w:rsidR="004264ED" w:rsidRPr="009E092A" w:rsidRDefault="004264ED" w:rsidP="009C6570">
            <w:pPr>
              <w:rPr>
                <w:rFonts w:cs="Arial"/>
                <w:b/>
                <w:sz w:val="20"/>
                <w:szCs w:val="20"/>
              </w:rPr>
            </w:pPr>
            <w:r w:rsidRPr="009E092A">
              <w:rPr>
                <w:rFonts w:cs="Arial"/>
                <w:b/>
                <w:sz w:val="20"/>
                <w:szCs w:val="20"/>
              </w:rPr>
              <w:t>Ποσότητα</w:t>
            </w:r>
          </w:p>
        </w:tc>
        <w:tc>
          <w:tcPr>
            <w:tcW w:w="1984" w:type="dxa"/>
          </w:tcPr>
          <w:p w:rsidR="004264ED" w:rsidRPr="009E092A" w:rsidRDefault="004264ED" w:rsidP="009C6570">
            <w:pPr>
              <w:rPr>
                <w:rFonts w:cs="Arial"/>
                <w:b/>
                <w:sz w:val="20"/>
                <w:szCs w:val="20"/>
              </w:rPr>
            </w:pPr>
            <w:r w:rsidRPr="009E092A">
              <w:rPr>
                <w:rFonts w:cs="Arial"/>
                <w:b/>
                <w:sz w:val="20"/>
                <w:szCs w:val="20"/>
              </w:rPr>
              <w:t>Κωδικός παρατηρητηρίου</w:t>
            </w:r>
          </w:p>
        </w:tc>
        <w:tc>
          <w:tcPr>
            <w:tcW w:w="1691" w:type="dxa"/>
          </w:tcPr>
          <w:p w:rsidR="004264ED" w:rsidRPr="009E092A" w:rsidRDefault="004264ED" w:rsidP="009C6570">
            <w:pPr>
              <w:rPr>
                <w:rFonts w:cs="Arial"/>
                <w:b/>
                <w:sz w:val="20"/>
                <w:szCs w:val="20"/>
              </w:rPr>
            </w:pPr>
            <w:r w:rsidRPr="009E092A">
              <w:rPr>
                <w:rFonts w:cs="Arial"/>
                <w:b/>
                <w:sz w:val="20"/>
                <w:szCs w:val="20"/>
              </w:rPr>
              <w:t>Τιμή Παρατηρητηρίου</w:t>
            </w:r>
          </w:p>
        </w:tc>
        <w:tc>
          <w:tcPr>
            <w:tcW w:w="1417" w:type="dxa"/>
          </w:tcPr>
          <w:p w:rsidR="004264ED" w:rsidRPr="009E092A" w:rsidRDefault="004264ED" w:rsidP="009C6570">
            <w:pPr>
              <w:rPr>
                <w:rFonts w:cs="Arial"/>
                <w:b/>
                <w:sz w:val="20"/>
                <w:szCs w:val="20"/>
              </w:rPr>
            </w:pPr>
            <w:r w:rsidRPr="009E092A">
              <w:rPr>
                <w:rFonts w:cs="Arial"/>
                <w:b/>
                <w:sz w:val="20"/>
                <w:szCs w:val="20"/>
              </w:rPr>
              <w:t>Αξία προ ΦΠΑ</w:t>
            </w:r>
          </w:p>
        </w:tc>
      </w:tr>
      <w:tr w:rsidR="004264ED" w:rsidRPr="009E092A" w:rsidTr="009C6570">
        <w:trPr>
          <w:jc w:val="center"/>
        </w:trPr>
        <w:tc>
          <w:tcPr>
            <w:tcW w:w="567" w:type="dxa"/>
          </w:tcPr>
          <w:p w:rsidR="004264ED" w:rsidRPr="009E092A" w:rsidRDefault="004264ED" w:rsidP="009C6570">
            <w:pPr>
              <w:ind w:left="360"/>
              <w:rPr>
                <w:rFonts w:cs="Arial"/>
                <w:b/>
                <w:sz w:val="20"/>
                <w:szCs w:val="20"/>
                <w:lang w:val="el-GR"/>
              </w:rPr>
            </w:pPr>
          </w:p>
        </w:tc>
        <w:tc>
          <w:tcPr>
            <w:tcW w:w="1418" w:type="dxa"/>
          </w:tcPr>
          <w:p w:rsidR="004264ED" w:rsidRPr="009E092A" w:rsidRDefault="004264ED" w:rsidP="009C6570">
            <w:pPr>
              <w:rPr>
                <w:rFonts w:cs="Arial"/>
                <w:b/>
                <w:sz w:val="20"/>
                <w:szCs w:val="20"/>
                <w:lang w:val="el-GR"/>
              </w:rPr>
            </w:pPr>
          </w:p>
        </w:tc>
        <w:tc>
          <w:tcPr>
            <w:tcW w:w="1843" w:type="dxa"/>
          </w:tcPr>
          <w:p w:rsidR="004264ED" w:rsidRPr="009E092A" w:rsidRDefault="004264ED" w:rsidP="009C6570">
            <w:pPr>
              <w:rPr>
                <w:rFonts w:cs="Arial"/>
                <w:b/>
                <w:sz w:val="20"/>
                <w:szCs w:val="20"/>
                <w:lang w:val="el-GR"/>
              </w:rPr>
            </w:pPr>
          </w:p>
        </w:tc>
        <w:tc>
          <w:tcPr>
            <w:tcW w:w="1134" w:type="dxa"/>
          </w:tcPr>
          <w:p w:rsidR="004264ED" w:rsidRPr="009E092A" w:rsidRDefault="004264ED" w:rsidP="009C6570">
            <w:pPr>
              <w:rPr>
                <w:rFonts w:cs="Arial"/>
                <w:b/>
                <w:sz w:val="20"/>
                <w:szCs w:val="20"/>
                <w:lang w:val="el-GR"/>
              </w:rPr>
            </w:pPr>
          </w:p>
        </w:tc>
        <w:tc>
          <w:tcPr>
            <w:tcW w:w="1984" w:type="dxa"/>
          </w:tcPr>
          <w:p w:rsidR="004264ED" w:rsidRPr="009E092A" w:rsidRDefault="004264ED" w:rsidP="009C6570">
            <w:pPr>
              <w:rPr>
                <w:rFonts w:cs="Arial"/>
                <w:b/>
                <w:sz w:val="20"/>
                <w:szCs w:val="20"/>
                <w:lang w:val="el-GR"/>
              </w:rPr>
            </w:pPr>
          </w:p>
        </w:tc>
        <w:tc>
          <w:tcPr>
            <w:tcW w:w="1691" w:type="dxa"/>
          </w:tcPr>
          <w:p w:rsidR="004264ED" w:rsidRPr="009E092A" w:rsidRDefault="004264ED" w:rsidP="009C6570">
            <w:pPr>
              <w:rPr>
                <w:rFonts w:cs="Arial"/>
                <w:b/>
                <w:sz w:val="20"/>
                <w:szCs w:val="20"/>
                <w:lang w:val="el-GR"/>
              </w:rPr>
            </w:pPr>
          </w:p>
        </w:tc>
        <w:tc>
          <w:tcPr>
            <w:tcW w:w="1417" w:type="dxa"/>
          </w:tcPr>
          <w:p w:rsidR="004264ED" w:rsidRPr="009E092A" w:rsidRDefault="004264ED" w:rsidP="009C6570">
            <w:pPr>
              <w:rPr>
                <w:rFonts w:cs="Arial"/>
                <w:b/>
                <w:sz w:val="20"/>
                <w:szCs w:val="20"/>
                <w:lang w:val="el-GR"/>
              </w:rPr>
            </w:pPr>
          </w:p>
        </w:tc>
      </w:tr>
      <w:tr w:rsidR="004264ED" w:rsidRPr="009E092A" w:rsidTr="009C6570">
        <w:trPr>
          <w:jc w:val="center"/>
        </w:trPr>
        <w:tc>
          <w:tcPr>
            <w:tcW w:w="567" w:type="dxa"/>
          </w:tcPr>
          <w:p w:rsidR="004264ED" w:rsidRPr="009E092A" w:rsidRDefault="004264ED" w:rsidP="009C6570">
            <w:pPr>
              <w:ind w:left="360"/>
              <w:rPr>
                <w:rFonts w:cs="Arial"/>
                <w:b/>
                <w:sz w:val="20"/>
                <w:szCs w:val="20"/>
                <w:lang w:val="el-GR"/>
              </w:rPr>
            </w:pPr>
          </w:p>
        </w:tc>
        <w:tc>
          <w:tcPr>
            <w:tcW w:w="1418" w:type="dxa"/>
          </w:tcPr>
          <w:p w:rsidR="004264ED" w:rsidRPr="009E092A" w:rsidRDefault="004264ED" w:rsidP="009C6570">
            <w:pPr>
              <w:rPr>
                <w:rFonts w:cs="Arial"/>
                <w:b/>
                <w:sz w:val="20"/>
                <w:szCs w:val="20"/>
                <w:lang w:val="el-GR"/>
              </w:rPr>
            </w:pPr>
          </w:p>
        </w:tc>
        <w:tc>
          <w:tcPr>
            <w:tcW w:w="1843" w:type="dxa"/>
          </w:tcPr>
          <w:p w:rsidR="004264ED" w:rsidRPr="009E092A" w:rsidRDefault="004264ED" w:rsidP="009C6570">
            <w:pPr>
              <w:rPr>
                <w:rFonts w:cs="Arial"/>
                <w:b/>
                <w:sz w:val="20"/>
                <w:szCs w:val="20"/>
                <w:lang w:val="el-GR"/>
              </w:rPr>
            </w:pPr>
          </w:p>
        </w:tc>
        <w:tc>
          <w:tcPr>
            <w:tcW w:w="1134" w:type="dxa"/>
          </w:tcPr>
          <w:p w:rsidR="004264ED" w:rsidRPr="009E092A" w:rsidRDefault="004264ED" w:rsidP="009C6570">
            <w:pPr>
              <w:rPr>
                <w:rFonts w:cs="Arial"/>
                <w:b/>
                <w:sz w:val="20"/>
                <w:szCs w:val="20"/>
                <w:lang w:val="el-GR"/>
              </w:rPr>
            </w:pPr>
          </w:p>
        </w:tc>
        <w:tc>
          <w:tcPr>
            <w:tcW w:w="1984" w:type="dxa"/>
          </w:tcPr>
          <w:p w:rsidR="004264ED" w:rsidRPr="009E092A" w:rsidRDefault="004264ED" w:rsidP="009C6570">
            <w:pPr>
              <w:rPr>
                <w:rFonts w:cs="Arial"/>
                <w:b/>
                <w:sz w:val="20"/>
                <w:szCs w:val="20"/>
                <w:lang w:val="el-GR"/>
              </w:rPr>
            </w:pPr>
          </w:p>
        </w:tc>
        <w:tc>
          <w:tcPr>
            <w:tcW w:w="1691" w:type="dxa"/>
          </w:tcPr>
          <w:p w:rsidR="004264ED" w:rsidRPr="009E092A" w:rsidRDefault="004264ED" w:rsidP="009C6570">
            <w:pPr>
              <w:rPr>
                <w:rFonts w:cs="Arial"/>
                <w:b/>
                <w:sz w:val="20"/>
                <w:szCs w:val="20"/>
                <w:lang w:val="el-GR"/>
              </w:rPr>
            </w:pPr>
          </w:p>
        </w:tc>
        <w:tc>
          <w:tcPr>
            <w:tcW w:w="1417" w:type="dxa"/>
          </w:tcPr>
          <w:p w:rsidR="004264ED" w:rsidRPr="009E092A" w:rsidRDefault="004264ED" w:rsidP="009C6570">
            <w:pPr>
              <w:rPr>
                <w:rFonts w:cs="Arial"/>
                <w:b/>
                <w:sz w:val="20"/>
                <w:szCs w:val="20"/>
                <w:lang w:val="el-GR"/>
              </w:rPr>
            </w:pPr>
          </w:p>
        </w:tc>
      </w:tr>
      <w:tr w:rsidR="004264ED" w:rsidRPr="009E092A" w:rsidTr="009C6570">
        <w:trPr>
          <w:jc w:val="center"/>
        </w:trPr>
        <w:tc>
          <w:tcPr>
            <w:tcW w:w="567" w:type="dxa"/>
            <w:tcBorders>
              <w:bottom w:val="single" w:sz="4" w:space="0" w:color="auto"/>
            </w:tcBorders>
          </w:tcPr>
          <w:p w:rsidR="004264ED" w:rsidRPr="009E092A" w:rsidRDefault="004264ED" w:rsidP="009C6570">
            <w:pPr>
              <w:ind w:left="360"/>
              <w:rPr>
                <w:rFonts w:cs="Arial"/>
                <w:b/>
                <w:sz w:val="20"/>
                <w:szCs w:val="20"/>
                <w:lang w:val="el-GR"/>
              </w:rPr>
            </w:pPr>
          </w:p>
        </w:tc>
        <w:tc>
          <w:tcPr>
            <w:tcW w:w="1418" w:type="dxa"/>
            <w:tcBorders>
              <w:bottom w:val="single" w:sz="4" w:space="0" w:color="auto"/>
            </w:tcBorders>
          </w:tcPr>
          <w:p w:rsidR="004264ED" w:rsidRPr="009E092A" w:rsidRDefault="004264ED" w:rsidP="009C6570">
            <w:pPr>
              <w:rPr>
                <w:rFonts w:cs="Arial"/>
                <w:b/>
                <w:sz w:val="20"/>
                <w:szCs w:val="20"/>
                <w:lang w:val="el-GR"/>
              </w:rPr>
            </w:pPr>
          </w:p>
        </w:tc>
        <w:tc>
          <w:tcPr>
            <w:tcW w:w="1843" w:type="dxa"/>
            <w:tcBorders>
              <w:bottom w:val="single" w:sz="4" w:space="0" w:color="auto"/>
            </w:tcBorders>
          </w:tcPr>
          <w:p w:rsidR="004264ED" w:rsidRPr="009E092A" w:rsidRDefault="004264ED" w:rsidP="009C6570">
            <w:pPr>
              <w:rPr>
                <w:rFonts w:cs="Arial"/>
                <w:b/>
                <w:sz w:val="20"/>
                <w:szCs w:val="20"/>
                <w:lang w:val="el-GR"/>
              </w:rPr>
            </w:pPr>
          </w:p>
        </w:tc>
        <w:tc>
          <w:tcPr>
            <w:tcW w:w="1134" w:type="dxa"/>
            <w:tcBorders>
              <w:bottom w:val="single" w:sz="4" w:space="0" w:color="auto"/>
            </w:tcBorders>
          </w:tcPr>
          <w:p w:rsidR="004264ED" w:rsidRPr="009E092A" w:rsidRDefault="004264ED" w:rsidP="009C6570">
            <w:pPr>
              <w:rPr>
                <w:rFonts w:cs="Arial"/>
                <w:b/>
                <w:sz w:val="20"/>
                <w:szCs w:val="20"/>
                <w:lang w:val="el-GR"/>
              </w:rPr>
            </w:pPr>
          </w:p>
        </w:tc>
        <w:tc>
          <w:tcPr>
            <w:tcW w:w="1984" w:type="dxa"/>
            <w:tcBorders>
              <w:bottom w:val="single" w:sz="4" w:space="0" w:color="auto"/>
            </w:tcBorders>
          </w:tcPr>
          <w:p w:rsidR="004264ED" w:rsidRPr="009E092A" w:rsidRDefault="004264ED" w:rsidP="009C6570">
            <w:pPr>
              <w:rPr>
                <w:rFonts w:cs="Arial"/>
                <w:b/>
                <w:sz w:val="20"/>
                <w:szCs w:val="20"/>
                <w:lang w:val="el-GR"/>
              </w:rPr>
            </w:pPr>
          </w:p>
        </w:tc>
        <w:tc>
          <w:tcPr>
            <w:tcW w:w="1691" w:type="dxa"/>
            <w:tcBorders>
              <w:bottom w:val="single" w:sz="4" w:space="0" w:color="auto"/>
            </w:tcBorders>
          </w:tcPr>
          <w:p w:rsidR="004264ED" w:rsidRPr="009E092A" w:rsidRDefault="004264ED" w:rsidP="009C6570">
            <w:pPr>
              <w:rPr>
                <w:rFonts w:cs="Arial"/>
                <w:b/>
                <w:sz w:val="20"/>
                <w:szCs w:val="20"/>
                <w:lang w:val="el-GR"/>
              </w:rPr>
            </w:pPr>
          </w:p>
        </w:tc>
        <w:tc>
          <w:tcPr>
            <w:tcW w:w="1417" w:type="dxa"/>
            <w:tcBorders>
              <w:bottom w:val="single" w:sz="4" w:space="0" w:color="auto"/>
            </w:tcBorders>
          </w:tcPr>
          <w:p w:rsidR="004264ED" w:rsidRPr="009E092A" w:rsidRDefault="004264ED" w:rsidP="009C6570">
            <w:pPr>
              <w:rPr>
                <w:rFonts w:cs="Arial"/>
                <w:b/>
                <w:sz w:val="20"/>
                <w:szCs w:val="20"/>
                <w:lang w:val="el-GR"/>
              </w:rPr>
            </w:pPr>
          </w:p>
        </w:tc>
      </w:tr>
      <w:tr w:rsidR="004264ED" w:rsidRPr="009E092A" w:rsidTr="009C6570">
        <w:trPr>
          <w:jc w:val="center"/>
        </w:trPr>
        <w:tc>
          <w:tcPr>
            <w:tcW w:w="567" w:type="dxa"/>
            <w:tcBorders>
              <w:top w:val="single" w:sz="4" w:space="0" w:color="auto"/>
              <w:left w:val="nil"/>
              <w:bottom w:val="nil"/>
              <w:right w:val="nil"/>
            </w:tcBorders>
          </w:tcPr>
          <w:p w:rsidR="004264ED" w:rsidRPr="009E092A" w:rsidRDefault="004264ED" w:rsidP="009C6570">
            <w:pPr>
              <w:ind w:left="360"/>
              <w:rPr>
                <w:rFonts w:cs="Arial"/>
                <w:b/>
                <w:sz w:val="20"/>
                <w:szCs w:val="20"/>
                <w:lang w:val="el-GR"/>
              </w:rPr>
            </w:pPr>
          </w:p>
        </w:tc>
        <w:tc>
          <w:tcPr>
            <w:tcW w:w="1418" w:type="dxa"/>
            <w:tcBorders>
              <w:top w:val="single" w:sz="4" w:space="0" w:color="auto"/>
              <w:left w:val="nil"/>
              <w:bottom w:val="nil"/>
              <w:right w:val="nil"/>
            </w:tcBorders>
          </w:tcPr>
          <w:p w:rsidR="004264ED" w:rsidRPr="009E092A" w:rsidRDefault="004264ED" w:rsidP="009C6570">
            <w:pPr>
              <w:rPr>
                <w:rFonts w:cs="Arial"/>
                <w:b/>
                <w:sz w:val="20"/>
                <w:szCs w:val="20"/>
                <w:lang w:val="el-GR"/>
              </w:rPr>
            </w:pPr>
          </w:p>
        </w:tc>
        <w:tc>
          <w:tcPr>
            <w:tcW w:w="1843" w:type="dxa"/>
            <w:tcBorders>
              <w:top w:val="single" w:sz="4" w:space="0" w:color="auto"/>
              <w:left w:val="nil"/>
              <w:bottom w:val="nil"/>
              <w:right w:val="nil"/>
            </w:tcBorders>
          </w:tcPr>
          <w:p w:rsidR="004264ED" w:rsidRPr="009E092A" w:rsidRDefault="004264ED" w:rsidP="009C6570">
            <w:pPr>
              <w:rPr>
                <w:rFonts w:cs="Arial"/>
                <w:b/>
                <w:sz w:val="20"/>
                <w:szCs w:val="20"/>
                <w:lang w:val="el-GR"/>
              </w:rPr>
            </w:pPr>
          </w:p>
        </w:tc>
        <w:tc>
          <w:tcPr>
            <w:tcW w:w="1134" w:type="dxa"/>
            <w:tcBorders>
              <w:top w:val="single" w:sz="4" w:space="0" w:color="auto"/>
              <w:left w:val="nil"/>
              <w:bottom w:val="nil"/>
              <w:right w:val="nil"/>
            </w:tcBorders>
          </w:tcPr>
          <w:p w:rsidR="004264ED" w:rsidRPr="009E092A" w:rsidRDefault="004264ED" w:rsidP="009C6570">
            <w:pPr>
              <w:rPr>
                <w:rFonts w:cs="Arial"/>
                <w:b/>
                <w:sz w:val="20"/>
                <w:szCs w:val="20"/>
                <w:lang w:val="el-GR"/>
              </w:rPr>
            </w:pPr>
          </w:p>
        </w:tc>
        <w:tc>
          <w:tcPr>
            <w:tcW w:w="1984" w:type="dxa"/>
            <w:tcBorders>
              <w:top w:val="single" w:sz="4" w:space="0" w:color="auto"/>
              <w:left w:val="nil"/>
              <w:bottom w:val="nil"/>
              <w:right w:val="single" w:sz="4" w:space="0" w:color="auto"/>
            </w:tcBorders>
          </w:tcPr>
          <w:p w:rsidR="004264ED" w:rsidRPr="009E092A" w:rsidRDefault="004264ED" w:rsidP="009C6570">
            <w:pPr>
              <w:rPr>
                <w:rFonts w:cs="Arial"/>
                <w:b/>
                <w:sz w:val="20"/>
                <w:szCs w:val="20"/>
                <w:lang w:val="el-GR"/>
              </w:rPr>
            </w:pPr>
          </w:p>
        </w:tc>
        <w:tc>
          <w:tcPr>
            <w:tcW w:w="1691" w:type="dxa"/>
            <w:tcBorders>
              <w:top w:val="single" w:sz="4" w:space="0" w:color="auto"/>
              <w:left w:val="single" w:sz="4" w:space="0" w:color="auto"/>
              <w:bottom w:val="single" w:sz="4" w:space="0" w:color="auto"/>
              <w:right w:val="single" w:sz="4" w:space="0" w:color="auto"/>
            </w:tcBorders>
          </w:tcPr>
          <w:p w:rsidR="004264ED" w:rsidRPr="009E092A" w:rsidRDefault="004264ED" w:rsidP="009C6570">
            <w:pPr>
              <w:rPr>
                <w:rFonts w:cs="Arial"/>
                <w:b/>
                <w:sz w:val="20"/>
                <w:szCs w:val="20"/>
                <w:lang w:val="el-GR"/>
              </w:rPr>
            </w:pPr>
            <w:r w:rsidRPr="009E092A">
              <w:rPr>
                <w:rFonts w:cs="Arial"/>
                <w:b/>
                <w:sz w:val="20"/>
                <w:szCs w:val="20"/>
                <w:lang w:val="el-GR"/>
              </w:rPr>
              <w:t>ΣΥΝΟΛΟ</w:t>
            </w:r>
          </w:p>
        </w:tc>
        <w:tc>
          <w:tcPr>
            <w:tcW w:w="1417" w:type="dxa"/>
            <w:tcBorders>
              <w:top w:val="single" w:sz="4" w:space="0" w:color="auto"/>
              <w:left w:val="single" w:sz="4" w:space="0" w:color="auto"/>
              <w:bottom w:val="single" w:sz="4" w:space="0" w:color="auto"/>
              <w:right w:val="single" w:sz="4" w:space="0" w:color="auto"/>
            </w:tcBorders>
          </w:tcPr>
          <w:p w:rsidR="004264ED" w:rsidRPr="009E092A" w:rsidRDefault="004264ED" w:rsidP="009C6570">
            <w:pPr>
              <w:rPr>
                <w:rFonts w:cs="Arial"/>
                <w:b/>
                <w:sz w:val="20"/>
                <w:szCs w:val="20"/>
              </w:rPr>
            </w:pPr>
          </w:p>
        </w:tc>
      </w:tr>
    </w:tbl>
    <w:p w:rsidR="004264ED" w:rsidRDefault="004264ED" w:rsidP="004264ED">
      <w:pPr>
        <w:rPr>
          <w:lang w:val="el-GR"/>
        </w:rPr>
      </w:pPr>
    </w:p>
    <w:p w:rsidR="004264ED" w:rsidRDefault="004264ED" w:rsidP="004264ED">
      <w:pPr>
        <w:rPr>
          <w:lang w:val="el-GR"/>
        </w:rPr>
      </w:pPr>
    </w:p>
    <w:p w:rsidR="004264ED" w:rsidRPr="00664359" w:rsidRDefault="004264ED" w:rsidP="004264ED">
      <w:pPr>
        <w:rPr>
          <w:lang w:val="el-GR"/>
        </w:rPr>
      </w:pPr>
      <w:r w:rsidRPr="00664359">
        <w:rPr>
          <w:lang w:val="el-GR"/>
        </w:rPr>
        <w:t xml:space="preserve">Ο Χρόνος Ισχύος της Προσφοράς είναι (αριθμητικώς και ολογράφως) : </w:t>
      </w:r>
      <w:r w:rsidRPr="00664359">
        <w:rPr>
          <w:lang w:val="el-GR"/>
        </w:rPr>
        <w:tab/>
        <w:t>ημέρες</w:t>
      </w:r>
    </w:p>
    <w:p w:rsidR="004264ED" w:rsidRPr="00664359" w:rsidRDefault="004264ED" w:rsidP="004264ED">
      <w:pPr>
        <w:rPr>
          <w:lang w:val="el-GR"/>
        </w:rPr>
      </w:pPr>
      <w:r w:rsidRPr="00664359">
        <w:rPr>
          <w:lang w:val="el-GR"/>
        </w:rPr>
        <w:t>Ο Νόμιμος Εκπρόσωπος :</w:t>
      </w:r>
      <w:r w:rsidRPr="00664359">
        <w:rPr>
          <w:lang w:val="el-GR"/>
        </w:rPr>
        <w:tab/>
      </w:r>
    </w:p>
    <w:p w:rsidR="004264ED" w:rsidRPr="00664359" w:rsidRDefault="004264ED" w:rsidP="004264ED">
      <w:pPr>
        <w:rPr>
          <w:lang w:val="el-GR"/>
        </w:rPr>
      </w:pPr>
      <w:r w:rsidRPr="00664359">
        <w:rPr>
          <w:lang w:val="el-GR"/>
        </w:rPr>
        <w:t>Ημερομηνία (Υπογραφή - Σφραγίδα)</w:t>
      </w:r>
    </w:p>
    <w:p w:rsidR="004264ED" w:rsidRPr="00664359" w:rsidRDefault="004264ED" w:rsidP="004264ED">
      <w:pPr>
        <w:rPr>
          <w:lang w:val="el-GR"/>
        </w:rPr>
      </w:pPr>
      <w:r w:rsidRPr="00664359">
        <w:rPr>
          <w:lang w:val="el-GR"/>
        </w:rPr>
        <w:t>ΟΔΗΓΙΕΣ (Ειδικές απαιτήσεις οικονομικής προσφοράς)</w:t>
      </w:r>
    </w:p>
    <w:p w:rsidR="004264ED" w:rsidRPr="00664359" w:rsidRDefault="004264ED" w:rsidP="004264ED">
      <w:pPr>
        <w:rPr>
          <w:lang w:val="el-GR"/>
        </w:rPr>
      </w:pPr>
      <w:r w:rsidRPr="00664359">
        <w:rPr>
          <w:lang w:val="el-GR"/>
        </w:rPr>
        <w:t>1.</w:t>
      </w:r>
      <w:r w:rsidRPr="00664359">
        <w:rPr>
          <w:lang w:val="el-GR"/>
        </w:rPr>
        <w:tab/>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w:t>
      </w:r>
      <w:r>
        <w:rPr>
          <w:lang w:val="el-GR"/>
        </w:rPr>
        <w:t>δύο</w:t>
      </w:r>
      <w:r w:rsidRPr="00664359">
        <w:rPr>
          <w:lang w:val="el-GR"/>
        </w:rPr>
        <w:t xml:space="preserve"> (</w:t>
      </w:r>
      <w:r>
        <w:rPr>
          <w:lang w:val="el-GR"/>
        </w:rPr>
        <w:t>2</w:t>
      </w:r>
      <w:r w:rsidRPr="00664359">
        <w:rPr>
          <w:lang w:val="el-GR"/>
        </w:rPr>
        <w:t>) δεκαδικά ψηφία.</w:t>
      </w:r>
    </w:p>
    <w:p w:rsidR="004264ED" w:rsidRPr="00664359" w:rsidRDefault="004264ED" w:rsidP="004264ED">
      <w:pPr>
        <w:rPr>
          <w:lang w:val="el-GR"/>
        </w:rPr>
      </w:pPr>
      <w:r w:rsidRPr="00664359">
        <w:rPr>
          <w:lang w:val="el-GR"/>
        </w:rPr>
        <w:t>2.</w:t>
      </w:r>
      <w:r w:rsidRPr="00664359">
        <w:rPr>
          <w:lang w:val="el-GR"/>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4264ED" w:rsidRPr="00664359" w:rsidRDefault="004264ED" w:rsidP="004264ED">
      <w:pPr>
        <w:rPr>
          <w:lang w:val="el-GR"/>
        </w:rPr>
      </w:pPr>
      <w:r w:rsidRPr="00664359">
        <w:rPr>
          <w:lang w:val="el-GR"/>
        </w:rPr>
        <w:t>3.</w:t>
      </w:r>
      <w:r w:rsidRPr="00664359">
        <w:rPr>
          <w:lang w:val="el-GR"/>
        </w:rPr>
        <w:tab/>
        <w:t>Προσφορά που δίνει τιμή σε συνάλλαγμα ή σε ρήτρα συναλλάγματος απορρίπτεται ως απαράδεκτη.</w:t>
      </w:r>
    </w:p>
    <w:p w:rsidR="004264ED" w:rsidRPr="00664359" w:rsidRDefault="004264ED" w:rsidP="004264ED">
      <w:pPr>
        <w:rPr>
          <w:lang w:val="el-GR"/>
        </w:rPr>
      </w:pPr>
      <w:r>
        <w:rPr>
          <w:lang w:val="el-GR"/>
        </w:rPr>
        <w:t>4</w:t>
      </w:r>
      <w:r w:rsidRPr="00664359">
        <w:rPr>
          <w:lang w:val="el-GR"/>
        </w:rPr>
        <w:t>.</w:t>
      </w:r>
      <w:r w:rsidRPr="00664359">
        <w:rPr>
          <w:lang w:val="el-GR"/>
        </w:rPr>
        <w:tab/>
        <w:t>Εφόσον από την προσφορά δεν προκύπτει με σαφήνεια η προσφερόμενη τιμή η προσφορά απορρίπτεται σαν απαράδεκτη.</w:t>
      </w:r>
    </w:p>
    <w:p w:rsidR="004264ED" w:rsidRPr="00664359" w:rsidRDefault="004264ED" w:rsidP="004264ED">
      <w:pPr>
        <w:rPr>
          <w:lang w:val="el-GR"/>
        </w:rPr>
      </w:pPr>
      <w:r>
        <w:rPr>
          <w:lang w:val="el-GR"/>
        </w:rPr>
        <w:t>5</w:t>
      </w:r>
      <w:r w:rsidRPr="00664359">
        <w:rPr>
          <w:lang w:val="el-GR"/>
        </w:rPr>
        <w:t>.</w:t>
      </w:r>
      <w:r w:rsidRPr="00664359">
        <w:rPr>
          <w:lang w:val="el-GR"/>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4264ED" w:rsidRPr="00664359" w:rsidRDefault="004264ED" w:rsidP="004264ED">
      <w:pPr>
        <w:rPr>
          <w:lang w:val="el-GR"/>
        </w:rPr>
      </w:pPr>
      <w:r>
        <w:rPr>
          <w:lang w:val="el-GR"/>
        </w:rPr>
        <w:t>6</w:t>
      </w:r>
      <w:r w:rsidRPr="00664359">
        <w:rPr>
          <w:lang w:val="el-GR"/>
        </w:rPr>
        <w:t>.</w:t>
      </w:r>
      <w:r w:rsidRPr="00664359">
        <w:rPr>
          <w:lang w:val="el-GR"/>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4264ED" w:rsidRPr="00664359" w:rsidRDefault="004264ED" w:rsidP="004264ED">
      <w:pPr>
        <w:rPr>
          <w:lang w:val="el-GR"/>
        </w:rPr>
      </w:pPr>
      <w:r>
        <w:rPr>
          <w:lang w:val="el-GR"/>
        </w:rPr>
        <w:t>7</w:t>
      </w:r>
      <w:r w:rsidRPr="00664359">
        <w:rPr>
          <w:lang w:val="el-GR"/>
        </w:rPr>
        <w:t>.</w:t>
      </w:r>
      <w:r w:rsidRPr="00664359">
        <w:rPr>
          <w:lang w:val="el-GR"/>
        </w:rPr>
        <w:tab/>
        <w:t xml:space="preserve">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w:t>
      </w:r>
      <w:r>
        <w:rPr>
          <w:lang w:val="el-GR"/>
        </w:rPr>
        <w:t>2.4.5</w:t>
      </w:r>
      <w:r w:rsidRPr="00664359">
        <w:rPr>
          <w:lang w:val="el-GR"/>
        </w:rPr>
        <w:t xml:space="preserve"> της διακήρυξης, δηλαδή από </w:t>
      </w:r>
      <w:r w:rsidRPr="003D151A">
        <w:rPr>
          <w:lang w:val="el-GR"/>
        </w:rPr>
        <w:t xml:space="preserve">12 </w:t>
      </w:r>
      <w:r>
        <w:rPr>
          <w:lang w:val="el-GR"/>
        </w:rPr>
        <w:t>μήνες</w:t>
      </w:r>
      <w:r w:rsidRPr="003D151A">
        <w:rPr>
          <w:lang w:val="el-GR"/>
        </w:rPr>
        <w:t xml:space="preserve"> από την επόμενη της καταληκτικής ημερομηνίας υποβολής προσφορών</w:t>
      </w:r>
      <w:r w:rsidRPr="00664359">
        <w:rPr>
          <w:lang w:val="el-GR"/>
        </w:rPr>
        <w:t>, θα απορρίπτεται ως απαράδεκτη.</w:t>
      </w:r>
    </w:p>
    <w:p w:rsidR="004264ED" w:rsidRPr="00664359" w:rsidRDefault="004264ED" w:rsidP="004264ED">
      <w:pPr>
        <w:rPr>
          <w:lang w:val="el-GR"/>
        </w:rPr>
      </w:pPr>
    </w:p>
    <w:p w:rsidR="00E63A0D" w:rsidRPr="004264ED" w:rsidRDefault="00E63A0D">
      <w:pPr>
        <w:rPr>
          <w:lang w:val="el-GR"/>
        </w:rPr>
      </w:pPr>
      <w:bookmarkStart w:id="18" w:name="_GoBack"/>
      <w:bookmarkEnd w:id="18"/>
    </w:p>
    <w:sectPr w:rsidR="00E63A0D" w:rsidRPr="004264ED">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01B" w:rsidRDefault="00AA401B" w:rsidP="004264ED">
      <w:pPr>
        <w:spacing w:after="0"/>
      </w:pPr>
      <w:r>
        <w:separator/>
      </w:r>
    </w:p>
  </w:endnote>
  <w:endnote w:type="continuationSeparator" w:id="0">
    <w:p w:rsidR="00AA401B" w:rsidRDefault="00AA401B" w:rsidP="004264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4ED" w:rsidRDefault="004264ED">
    <w:pPr>
      <w:pStyle w:val="af3"/>
      <w:spacing w:after="0"/>
      <w:jc w:val="center"/>
      <w:rPr>
        <w:rFonts w:eastAsia="Times New Roman"/>
        <w:kern w:val="1"/>
        <w:sz w:val="18"/>
        <w:szCs w:val="18"/>
        <w:lang w:val="el-GR" w:eastAsia="zh-CN"/>
      </w:rPr>
    </w:pPr>
  </w:p>
  <w:p w:rsidR="004264ED" w:rsidRDefault="004264ED">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45</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01B" w:rsidRDefault="00AA401B" w:rsidP="004264ED">
      <w:pPr>
        <w:spacing w:after="0"/>
      </w:pPr>
      <w:r>
        <w:separator/>
      </w:r>
    </w:p>
  </w:footnote>
  <w:footnote w:type="continuationSeparator" w:id="0">
    <w:p w:rsidR="00AA401B" w:rsidRDefault="00AA401B" w:rsidP="004264ED">
      <w:pPr>
        <w:spacing w:after="0"/>
      </w:pPr>
      <w:r>
        <w:continuationSeparator/>
      </w:r>
    </w:p>
  </w:footnote>
  <w:footnote w:id="1">
    <w:p w:rsidR="004264ED" w:rsidRDefault="004264ED" w:rsidP="004264ED">
      <w:pPr>
        <w:pStyle w:val="af5"/>
        <w:rPr>
          <w:rFonts w:cs="Times New Roman"/>
          <w:lang w:val="el-GR" w:eastAsia="zh-CN"/>
        </w:rPr>
      </w:pPr>
      <w:r>
        <w:rPr>
          <w:rStyle w:val="ad"/>
        </w:rPr>
        <w:footnoteRef/>
      </w:r>
      <w:r>
        <w:rPr>
          <w:lang w:val="el-GR"/>
        </w:rPr>
        <w:t xml:space="preserve"> Όπου στις τεχνικές προδιαγραφές γίνεται αναφορά στο αρ. 8 του Π.Δ. 118/2007 νοείται το αρ. 80 του Ν. 4412/2016 και όπου στο αρ. 9 του Π.Δ. 118/2007 νοείται το αρ. 82 του Ν. 4412/2016.</w:t>
      </w:r>
    </w:p>
  </w:footnote>
  <w:footnote w:id="2">
    <w:p w:rsidR="004264ED" w:rsidRPr="00BD65F6" w:rsidRDefault="004264ED" w:rsidP="004264ED">
      <w:pPr>
        <w:pStyle w:val="af5"/>
        <w:rPr>
          <w:lang w:val="el-GR"/>
        </w:rPr>
      </w:pPr>
      <w:r>
        <w:rPr>
          <w:rStyle w:val="a8"/>
        </w:rPr>
        <w:footnoteRef/>
      </w:r>
      <w:r>
        <w:rPr>
          <w:lang w:val="el-GR"/>
        </w:rPr>
        <w:tab/>
      </w:r>
      <w:r w:rsidRPr="002706B0">
        <w:rPr>
          <w:lang w:val="el-GR"/>
        </w:rPr>
        <w:t xml:space="preserve">Πρβλ. παρ. 1 άρθρου 25 του  ν. 5039/2023 (Α' 83), σύμφωνα με την οποία: </w:t>
      </w:r>
      <w:r w:rsidRPr="002706B0">
        <w:rPr>
          <w:i/>
          <w:lang w:val="el-GR"/>
        </w:rPr>
        <w:t>«Στο άρθρο 376 του ν. 4412/2016 (Α’ 147) περί μεταβατικών διατάξεων, προστίθεται παρ. 18, ως εξής: «18. Μέχρι την έκδοση της κοινής απόφασης της παρ. 6 του άρθρου 36 η κράτηση της παρ. 1 του ιδίου άρθρου του πρώτου εδαφίου της ιδίας παραγράφου δεν επιβάλλεται.»</w:t>
      </w:r>
      <w:r w:rsidRPr="00BB739E">
        <w:rPr>
          <w:i/>
          <w:lang w:val="el-GR"/>
        </w:rPr>
        <w:t xml:space="preserve"> </w:t>
      </w:r>
    </w:p>
  </w:footnote>
  <w:footnote w:id="3">
    <w:p w:rsidR="004264ED" w:rsidRDefault="004264ED" w:rsidP="004264ED">
      <w:pPr>
        <w:pStyle w:val="af5"/>
        <w:rPr>
          <w:rFonts w:cs="Times New Roman"/>
          <w:lang w:val="el-GR" w:eastAsia="zh-CN"/>
        </w:rPr>
      </w:pPr>
      <w:r>
        <w:rPr>
          <w:rStyle w:val="ad"/>
        </w:rPr>
        <w:footnoteRef/>
      </w:r>
      <w:r>
        <w:rPr>
          <w:lang w:val="el-GR"/>
        </w:rPr>
        <w:t xml:space="preserve"> Όπου στις τεχνικές προδιαγραφές γίνεται αναφορά στο αρ. 8 του Π.Δ. 118/2007 νοείται το αρ. 80 του Ν. 4412/2016 και όπου στο αρ. 9 του Π.Δ. 118/2007 νοείται το αρ. 82 του Ν. 4412/2016.</w:t>
      </w:r>
    </w:p>
  </w:footnote>
  <w:footnote w:id="4">
    <w:p w:rsidR="004264ED" w:rsidRPr="00BC3CA9" w:rsidRDefault="004264ED" w:rsidP="004264ED">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5">
    <w:p w:rsidR="004264ED" w:rsidRPr="00BC3CA9" w:rsidRDefault="004264ED" w:rsidP="004264ED">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6">
    <w:p w:rsidR="004264ED" w:rsidRPr="00BC3CA9" w:rsidRDefault="004264ED" w:rsidP="004264ED">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7">
    <w:p w:rsidR="004264ED" w:rsidRPr="00BC3CA9" w:rsidRDefault="004264ED" w:rsidP="004264ED">
      <w:pPr>
        <w:spacing w:after="0" w:line="276" w:lineRule="auto"/>
        <w:rPr>
          <w:lang w:val="el-GR"/>
        </w:rPr>
      </w:pPr>
      <w:r>
        <w:rPr>
          <w:rStyle w:val="a4"/>
          <w:rFonts w:eastAsia="MS Mincho"/>
        </w:rPr>
        <w:footnoteRef/>
      </w:r>
      <w:r w:rsidRPr="00BC3CA9">
        <w:rPr>
          <w:color w:val="000000"/>
          <w:kern w:val="1"/>
          <w:sz w:val="20"/>
          <w:lang w:val="el-GR"/>
        </w:rPr>
        <w:tab/>
        <w:t>ο.π. υποσ. .</w:t>
      </w:r>
    </w:p>
  </w:footnote>
  <w:footnote w:id="8">
    <w:p w:rsidR="004264ED" w:rsidRPr="00BC3CA9" w:rsidRDefault="004264ED" w:rsidP="004264ED">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9">
    <w:p w:rsidR="004264ED" w:rsidRPr="00BC3CA9" w:rsidRDefault="004264ED" w:rsidP="004264ED">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10">
    <w:p w:rsidR="004264ED" w:rsidRPr="00950D17" w:rsidRDefault="004264ED" w:rsidP="004264ED">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11">
    <w:p w:rsidR="004264ED" w:rsidRPr="00BC3CA9" w:rsidRDefault="004264ED" w:rsidP="004264ED">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12">
    <w:p w:rsidR="004264ED" w:rsidRPr="00BC3CA9" w:rsidRDefault="004264ED" w:rsidP="004264ED">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3">
    <w:p w:rsidR="004264ED" w:rsidRPr="00BC3CA9" w:rsidRDefault="004264ED" w:rsidP="004264ED">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4">
    <w:p w:rsidR="004264ED" w:rsidRPr="00BC3CA9" w:rsidRDefault="004264ED" w:rsidP="004264ED">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5">
    <w:p w:rsidR="004264ED" w:rsidRPr="00BA0D59" w:rsidRDefault="004264ED" w:rsidP="004264ED">
      <w:pPr>
        <w:pStyle w:val="af5"/>
        <w:rPr>
          <w:lang w:val="el-GR"/>
        </w:rPr>
      </w:pPr>
      <w:r>
        <w:rPr>
          <w:rStyle w:val="ad"/>
        </w:rPr>
        <w:footnoteRef/>
      </w:r>
      <w:r w:rsidRPr="00BA0D59">
        <w:rPr>
          <w:lang w:val="el-GR"/>
        </w:rPr>
        <w:t xml:space="preserve"> </w:t>
      </w:r>
      <w:r w:rsidRPr="00BC3CA9">
        <w:rPr>
          <w:color w:val="000000"/>
          <w:kern w:val="1"/>
          <w:sz w:val="20"/>
          <w:lang w:val="el-GR"/>
        </w:rPr>
        <w:t>Όπως ορίζεται στα έγγραφα της σύμβασης.</w:t>
      </w:r>
    </w:p>
  </w:footnote>
  <w:footnote w:id="16">
    <w:p w:rsidR="004264ED" w:rsidRPr="00BA0D59" w:rsidRDefault="004264ED" w:rsidP="004264ED">
      <w:pPr>
        <w:pStyle w:val="af5"/>
        <w:rPr>
          <w:lang w:val="el-GR"/>
        </w:rPr>
      </w:pPr>
      <w:r>
        <w:rPr>
          <w:rStyle w:val="ad"/>
        </w:rPr>
        <w:footnoteRef/>
      </w:r>
      <w:r w:rsidRPr="00BA0D59">
        <w:rPr>
          <w:lang w:val="el-GR"/>
        </w:rPr>
        <w:t xml:space="preserve"> </w:t>
      </w:r>
      <w:r w:rsidRPr="00BC3CA9">
        <w:rPr>
          <w:color w:val="000000"/>
          <w:kern w:val="1"/>
          <w:sz w:val="20"/>
          <w:lang w:val="el-GR"/>
        </w:rPr>
        <w:t>Όπως ορίζεται στα έγγραφα της σύμβασης.</w:t>
      </w:r>
    </w:p>
  </w:footnote>
  <w:footnote w:id="17">
    <w:p w:rsidR="004264ED" w:rsidRPr="00BA0D59" w:rsidRDefault="004264ED" w:rsidP="004264ED">
      <w:pPr>
        <w:pStyle w:val="af5"/>
        <w:rPr>
          <w:lang w:val="el-GR"/>
        </w:rPr>
      </w:pPr>
      <w:r>
        <w:rPr>
          <w:rStyle w:val="ad"/>
        </w:rPr>
        <w:footnoteRef/>
      </w:r>
      <w:r w:rsidRPr="00BA0D59">
        <w:rPr>
          <w:lang w:val="el-GR"/>
        </w:rPr>
        <w:t xml:space="preserve"> </w:t>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8">
    <w:p w:rsidR="004264ED" w:rsidRPr="00C531AB" w:rsidRDefault="004264ED" w:rsidP="004264ED">
      <w:pPr>
        <w:pStyle w:val="af5"/>
        <w:rPr>
          <w:lang w:val="el-GR"/>
        </w:rPr>
      </w:pPr>
      <w:r>
        <w:rPr>
          <w:rStyle w:val="ad"/>
        </w:rPr>
        <w:footnoteRef/>
      </w:r>
      <w:r w:rsidRPr="00C531AB">
        <w:rPr>
          <w:lang w:val="el-GR"/>
        </w:rPr>
        <w:t xml:space="preserve"> </w:t>
      </w:r>
      <w:r>
        <w:rPr>
          <w:color w:val="000000"/>
          <w:kern w:val="1"/>
          <w:sz w:val="20"/>
          <w:lang w:val="el-GR"/>
        </w:rPr>
        <w:t>Όπως υποσημείωση 51.</w:t>
      </w:r>
    </w:p>
  </w:footnote>
  <w:footnote w:id="19">
    <w:p w:rsidR="004264ED" w:rsidRPr="00C531AB" w:rsidRDefault="004264ED" w:rsidP="004264ED">
      <w:pPr>
        <w:pStyle w:val="af5"/>
        <w:rPr>
          <w:lang w:val="el-GR"/>
        </w:rPr>
      </w:pPr>
      <w:r>
        <w:rPr>
          <w:rStyle w:val="ad"/>
        </w:rPr>
        <w:footnoteRef/>
      </w:r>
      <w:r w:rsidRPr="00C531AB">
        <w:rPr>
          <w:lang w:val="el-GR"/>
        </w:rPr>
        <w:t xml:space="preserve"> </w:t>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20">
    <w:p w:rsidR="004264ED" w:rsidRPr="00C531AB" w:rsidRDefault="004264ED" w:rsidP="004264ED">
      <w:pPr>
        <w:pStyle w:val="af5"/>
        <w:rPr>
          <w:lang w:val="el-GR"/>
        </w:rPr>
      </w:pPr>
      <w:r>
        <w:rPr>
          <w:rStyle w:val="ad"/>
        </w:rPr>
        <w:footnoteRef/>
      </w:r>
      <w:r w:rsidRPr="00C531AB">
        <w:rPr>
          <w:lang w:val="el-GR"/>
        </w:rPr>
        <w:t xml:space="preserve"> </w:t>
      </w:r>
      <w:r w:rsidRPr="00BC3CA9">
        <w:rPr>
          <w:color w:val="000000"/>
          <w:kern w:val="1"/>
          <w:sz w:val="20"/>
          <w:lang w:val="el-GR"/>
        </w:rPr>
        <w:t>Συνοπτική περιγραφή των πρ</w:t>
      </w:r>
      <w:r>
        <w:rPr>
          <w:color w:val="000000"/>
          <w:kern w:val="1"/>
          <w:sz w:val="20"/>
          <w:lang w:val="el-GR"/>
        </w:rPr>
        <w:t>ος προμήθεια αγαθών / υπηρεσιών</w:t>
      </w:r>
      <w:r w:rsidRPr="00BC3CA9">
        <w:rPr>
          <w:color w:val="000000"/>
          <w:kern w:val="1"/>
          <w:sz w:val="20"/>
          <w:lang w:val="el-GR"/>
        </w:rPr>
        <w:t>.</w:t>
      </w:r>
    </w:p>
  </w:footnote>
  <w:footnote w:id="21">
    <w:p w:rsidR="004264ED" w:rsidRPr="00C531AB" w:rsidRDefault="004264ED" w:rsidP="004264ED">
      <w:pPr>
        <w:pStyle w:val="af5"/>
        <w:rPr>
          <w:lang w:val="el-GR"/>
        </w:rPr>
      </w:pPr>
      <w:r>
        <w:rPr>
          <w:rStyle w:val="ad"/>
        </w:rPr>
        <w:footnoteRef/>
      </w:r>
      <w:r w:rsidRPr="00C531AB">
        <w:rPr>
          <w:lang w:val="el-GR"/>
        </w:rPr>
        <w:t xml:space="preserve"> </w:t>
      </w:r>
      <w:r w:rsidRPr="00BC3CA9">
        <w:rPr>
          <w:color w:val="000000"/>
          <w:kern w:val="1"/>
          <w:sz w:val="20"/>
          <w:lang w:val="el-GR"/>
        </w:rPr>
        <w:t>Να οριστεί ο χρόνος σύμφωνα με τις κείμενες διατάξεις.</w:t>
      </w:r>
    </w:p>
  </w:footnote>
  <w:footnote w:id="22">
    <w:p w:rsidR="004264ED" w:rsidRPr="00C531AB" w:rsidRDefault="004264ED" w:rsidP="004264ED">
      <w:pPr>
        <w:pStyle w:val="af5"/>
        <w:rPr>
          <w:lang w:val="el-GR"/>
        </w:rPr>
      </w:pPr>
      <w:r>
        <w:rPr>
          <w:rStyle w:val="ad"/>
        </w:rPr>
        <w:footnoteRef/>
      </w:r>
      <w:r w:rsidRPr="00C531AB">
        <w:rPr>
          <w:lang w:val="el-GR"/>
        </w:rPr>
        <w:t xml:space="preserve"> </w:t>
      </w:r>
      <w:r>
        <w:rPr>
          <w:rFonts w:eastAsia="SimSun"/>
          <w:color w:val="000000"/>
          <w:kern w:val="1"/>
          <w:sz w:val="20"/>
          <w:szCs w:val="24"/>
          <w:shd w:val="clear" w:color="auto" w:fill="FFFFFF"/>
          <w:lang w:val="el-GR" w:bidi="hi-IN"/>
        </w:rPr>
        <w:t>Ο χρόνος ισχύος της εγγύησης πρέπει να είναι μεγαλύτερος από τον συμβατικό χρόνο φόρτωσης ή παράδοσης, κατά πλέον δύο (2) μήνες.</w:t>
      </w:r>
    </w:p>
  </w:footnote>
  <w:footnote w:id="23">
    <w:p w:rsidR="004264ED" w:rsidRPr="00C531AB" w:rsidRDefault="004264ED" w:rsidP="004264ED">
      <w:pPr>
        <w:pStyle w:val="af5"/>
        <w:rPr>
          <w:lang w:val="el-GR"/>
        </w:rPr>
      </w:pPr>
      <w:r>
        <w:rPr>
          <w:rStyle w:val="ad"/>
        </w:rPr>
        <w:footnoteRef/>
      </w:r>
      <w:r w:rsidRPr="00C531AB">
        <w:rPr>
          <w:lang w:val="el-GR"/>
        </w:rPr>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4">
    <w:p w:rsidR="004264ED" w:rsidRPr="002456D7" w:rsidRDefault="004264ED" w:rsidP="004264ED">
      <w:pPr>
        <w:pStyle w:val="af5"/>
        <w:rPr>
          <w:lang w:val="el-GR"/>
        </w:rPr>
      </w:pPr>
      <w:r>
        <w:rPr>
          <w:rStyle w:val="ad"/>
        </w:rPr>
        <w:footnoteRef/>
      </w:r>
      <w:r w:rsidRPr="002456D7">
        <w:rPr>
          <w:lang w:val="el-GR"/>
        </w:rPr>
        <w:t xml:space="preserve"> 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5">
    <w:p w:rsidR="004264ED" w:rsidRPr="002456D7" w:rsidRDefault="004264ED" w:rsidP="004264ED">
      <w:pPr>
        <w:pStyle w:val="af5"/>
        <w:rPr>
          <w:lang w:val="el-GR"/>
        </w:rPr>
      </w:pPr>
      <w:r w:rsidRPr="002D4C52">
        <w:rPr>
          <w:rStyle w:val="ad"/>
        </w:rPr>
        <w:footnoteRef/>
      </w:r>
      <w:r w:rsidRPr="002456D7">
        <w:rPr>
          <w:rStyle w:val="ad"/>
          <w:lang w:val="el-GR"/>
        </w:rPr>
        <w:t xml:space="preserve"> </w:t>
      </w:r>
      <w:r w:rsidRPr="002456D7">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6">
    <w:p w:rsidR="004264ED" w:rsidRPr="002456D7" w:rsidRDefault="004264ED" w:rsidP="004264ED">
      <w:pPr>
        <w:rPr>
          <w:lang w:val="el-GR"/>
        </w:rPr>
      </w:pPr>
      <w:r w:rsidRPr="002D4C52">
        <w:rPr>
          <w:rStyle w:val="ad"/>
        </w:rPr>
        <w:footnoteRef/>
      </w:r>
      <w:r w:rsidRPr="002456D7">
        <w:rPr>
          <w:lang w:val="el-GR"/>
        </w:rPr>
        <w:t xml:space="preserve"> </w:t>
      </w:r>
      <w:r w:rsidRPr="007502AD">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7">
    <w:p w:rsidR="004264ED" w:rsidRPr="002456D7" w:rsidRDefault="004264ED" w:rsidP="004264ED">
      <w:pPr>
        <w:pStyle w:val="af5"/>
        <w:rPr>
          <w:lang w:val="el-GR"/>
        </w:rPr>
      </w:pPr>
      <w:r>
        <w:rPr>
          <w:rStyle w:val="ad"/>
        </w:rPr>
        <w:footnoteRef/>
      </w:r>
      <w:r w:rsidRPr="002456D7">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8">
    <w:p w:rsidR="004264ED" w:rsidRPr="002456D7" w:rsidRDefault="004264ED" w:rsidP="004264ED">
      <w:pPr>
        <w:pStyle w:val="af5"/>
        <w:rPr>
          <w:lang w:val="el-GR"/>
        </w:rPr>
      </w:pPr>
      <w:r>
        <w:rPr>
          <w:rStyle w:val="ad"/>
        </w:rPr>
        <w:footnoteRef/>
      </w:r>
      <w:r w:rsidRPr="002456D7">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9">
    <w:p w:rsidR="004264ED" w:rsidRPr="00ED5A0A" w:rsidRDefault="004264ED" w:rsidP="004264ED">
      <w:pPr>
        <w:spacing w:after="0"/>
        <w:rPr>
          <w:sz w:val="20"/>
          <w:szCs w:val="20"/>
          <w:lang w:val="el-GR" w:eastAsia="el-GR"/>
        </w:rPr>
      </w:pPr>
      <w:r w:rsidRPr="0015619F">
        <w:rPr>
          <w:sz w:val="20"/>
          <w:szCs w:val="20"/>
          <w:lang w:eastAsia="el-GR"/>
        </w:rPr>
        <w:footnoteRef/>
      </w:r>
      <w:r w:rsidRPr="00ED5A0A">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30">
    <w:p w:rsidR="004264ED" w:rsidRDefault="004264ED" w:rsidP="004264ED">
      <w:pPr>
        <w:pStyle w:val="af5"/>
      </w:pPr>
      <w:r>
        <w:rPr>
          <w:rStyle w:val="ad"/>
        </w:rPr>
        <w:footnoteRef/>
      </w:r>
      <w:r>
        <w:t xml:space="preserve"> Αφορά σε φυσικά πρόσωπα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4ED" w:rsidRPr="00374339" w:rsidRDefault="004264ED">
    <w:pPr>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2">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3">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6">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7">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18">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19">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1">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1"/>
  </w:num>
  <w:num w:numId="13">
    <w:abstractNumId w:val="19"/>
  </w:num>
  <w:num w:numId="14">
    <w:abstractNumId w:val="15"/>
  </w:num>
  <w:num w:numId="15">
    <w:abstractNumId w:val="16"/>
  </w:num>
  <w:num w:numId="16">
    <w:abstractNumId w:val="18"/>
  </w:num>
  <w:num w:numId="17">
    <w:abstractNumId w:val="12"/>
  </w:num>
  <w:num w:numId="18">
    <w:abstractNumId w:val="11"/>
  </w:num>
  <w:num w:numId="19">
    <w:abstractNumId w:val="14"/>
  </w:num>
  <w:num w:numId="20">
    <w:abstractNumId w:val="17"/>
  </w:num>
  <w:num w:numId="21">
    <w:abstractNumId w:val="13"/>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4ED"/>
    <w:rsid w:val="004264ED"/>
    <w:rsid w:val="00AA401B"/>
    <w:rsid w:val="00E63A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17620F-D869-46B4-9ED0-BEBECEA1A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4ED"/>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4264ED"/>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4264ED"/>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4264ED"/>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4264ED"/>
    <w:pPr>
      <w:keepNext/>
      <w:spacing w:before="240" w:after="60"/>
      <w:outlineLvl w:val="3"/>
    </w:pPr>
    <w:rPr>
      <w:rFonts w:ascii="Arial" w:hAnsi="Arial" w:cs="Times New Roman"/>
      <w:b/>
      <w:bCs/>
      <w:szCs w:val="28"/>
    </w:rPr>
  </w:style>
  <w:style w:type="paragraph" w:styleId="5">
    <w:name w:val="heading 5"/>
    <w:basedOn w:val="a"/>
    <w:next w:val="a"/>
    <w:link w:val="5Char"/>
    <w:qFormat/>
    <w:rsid w:val="004264ED"/>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264ED"/>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4264ED"/>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4264ED"/>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4264ED"/>
    <w:rPr>
      <w:rFonts w:ascii="Arial" w:eastAsia="Times New Roman" w:hAnsi="Arial" w:cs="Times New Roman"/>
      <w:b/>
      <w:bCs/>
      <w:szCs w:val="28"/>
      <w:lang w:val="en-GB" w:eastAsia="ar-SA"/>
    </w:rPr>
  </w:style>
  <w:style w:type="character" w:customStyle="1" w:styleId="5Char">
    <w:name w:val="Επικεφαλίδα 5 Char"/>
    <w:basedOn w:val="a0"/>
    <w:link w:val="5"/>
    <w:rsid w:val="004264ED"/>
    <w:rPr>
      <w:rFonts w:ascii="Lucida Sans" w:eastAsia="Times New Roman" w:hAnsi="Lucida Sans" w:cs="Lucida Sans"/>
      <w:b/>
      <w:szCs w:val="20"/>
      <w:lang w:val="en-US" w:eastAsia="ar-SA"/>
    </w:rPr>
  </w:style>
  <w:style w:type="character" w:customStyle="1" w:styleId="WW8Num1z0">
    <w:name w:val="WW8Num1z0"/>
    <w:rsid w:val="004264ED"/>
  </w:style>
  <w:style w:type="character" w:customStyle="1" w:styleId="WW8Num1z1">
    <w:name w:val="WW8Num1z1"/>
    <w:rsid w:val="004264ED"/>
  </w:style>
  <w:style w:type="character" w:customStyle="1" w:styleId="WW8Num1z2">
    <w:name w:val="WW8Num1z2"/>
    <w:rsid w:val="004264ED"/>
  </w:style>
  <w:style w:type="character" w:customStyle="1" w:styleId="WW8Num1z3">
    <w:name w:val="WW8Num1z3"/>
    <w:rsid w:val="004264ED"/>
  </w:style>
  <w:style w:type="character" w:customStyle="1" w:styleId="WW8Num1z4">
    <w:name w:val="WW8Num1z4"/>
    <w:rsid w:val="004264ED"/>
    <w:rPr>
      <w:rFonts w:ascii="Arial" w:hAnsi="Arial" w:cs="Times New Roman"/>
      <w:b w:val="0"/>
      <w:i w:val="0"/>
      <w:sz w:val="20"/>
      <w:szCs w:val="20"/>
    </w:rPr>
  </w:style>
  <w:style w:type="character" w:customStyle="1" w:styleId="WW8Num1z5">
    <w:name w:val="WW8Num1z5"/>
    <w:rsid w:val="004264ED"/>
  </w:style>
  <w:style w:type="character" w:customStyle="1" w:styleId="WW8Num1z6">
    <w:name w:val="WW8Num1z6"/>
    <w:rsid w:val="004264ED"/>
  </w:style>
  <w:style w:type="character" w:customStyle="1" w:styleId="WW8Num1z7">
    <w:name w:val="WW8Num1z7"/>
    <w:rsid w:val="004264ED"/>
  </w:style>
  <w:style w:type="character" w:customStyle="1" w:styleId="WW8Num1z8">
    <w:name w:val="WW8Num1z8"/>
    <w:rsid w:val="004264ED"/>
  </w:style>
  <w:style w:type="character" w:customStyle="1" w:styleId="WW8Num2z0">
    <w:name w:val="WW8Num2z0"/>
    <w:rsid w:val="004264ED"/>
    <w:rPr>
      <w:rFonts w:ascii="Symbol" w:hAnsi="Symbol" w:cs="Symbol"/>
      <w:lang w:val="el-GR"/>
    </w:rPr>
  </w:style>
  <w:style w:type="character" w:customStyle="1" w:styleId="WW8Num3z0">
    <w:name w:val="WW8Num3z0"/>
    <w:rsid w:val="004264ED"/>
    <w:rPr>
      <w:lang w:val="el-GR"/>
    </w:rPr>
  </w:style>
  <w:style w:type="character" w:customStyle="1" w:styleId="WW8Num4z0">
    <w:name w:val="WW8Num4z0"/>
    <w:rsid w:val="004264ED"/>
    <w:rPr>
      <w:rFonts w:ascii="Webdings" w:hAnsi="Webdings" w:cs="Webdings"/>
      <w:color w:val="333399"/>
      <w:sz w:val="16"/>
    </w:rPr>
  </w:style>
  <w:style w:type="character" w:customStyle="1" w:styleId="WW8Num5z0">
    <w:name w:val="WW8Num5z0"/>
    <w:rsid w:val="004264ED"/>
    <w:rPr>
      <w:shd w:val="clear" w:color="auto" w:fill="FFFF00"/>
      <w:lang w:val="el-GR"/>
    </w:rPr>
  </w:style>
  <w:style w:type="character" w:customStyle="1" w:styleId="WW8Num6z0">
    <w:name w:val="WW8Num6z0"/>
    <w:rsid w:val="004264ED"/>
    <w:rPr>
      <w:b/>
      <w:bCs/>
      <w:szCs w:val="22"/>
      <w:lang w:val="el-GR"/>
    </w:rPr>
  </w:style>
  <w:style w:type="character" w:customStyle="1" w:styleId="WW8Num6z1">
    <w:name w:val="WW8Num6z1"/>
    <w:rsid w:val="004264ED"/>
  </w:style>
  <w:style w:type="character" w:customStyle="1" w:styleId="WW8Num6z2">
    <w:name w:val="WW8Num6z2"/>
    <w:rsid w:val="004264ED"/>
  </w:style>
  <w:style w:type="character" w:customStyle="1" w:styleId="WW8Num6z3">
    <w:name w:val="WW8Num6z3"/>
    <w:rsid w:val="004264ED"/>
  </w:style>
  <w:style w:type="character" w:customStyle="1" w:styleId="WW8Num6z4">
    <w:name w:val="WW8Num6z4"/>
    <w:rsid w:val="004264ED"/>
  </w:style>
  <w:style w:type="character" w:customStyle="1" w:styleId="WW8Num6z5">
    <w:name w:val="WW8Num6z5"/>
    <w:rsid w:val="004264ED"/>
  </w:style>
  <w:style w:type="character" w:customStyle="1" w:styleId="WW8Num6z6">
    <w:name w:val="WW8Num6z6"/>
    <w:rsid w:val="004264ED"/>
  </w:style>
  <w:style w:type="character" w:customStyle="1" w:styleId="WW8Num6z7">
    <w:name w:val="WW8Num6z7"/>
    <w:rsid w:val="004264ED"/>
  </w:style>
  <w:style w:type="character" w:customStyle="1" w:styleId="WW8Num6z8">
    <w:name w:val="WW8Num6z8"/>
    <w:rsid w:val="004264ED"/>
  </w:style>
  <w:style w:type="character" w:customStyle="1" w:styleId="WW8Num7z0">
    <w:name w:val="WW8Num7z0"/>
    <w:rsid w:val="004264ED"/>
    <w:rPr>
      <w:b/>
      <w:bCs/>
      <w:szCs w:val="22"/>
      <w:lang w:val="el-GR"/>
    </w:rPr>
  </w:style>
  <w:style w:type="character" w:customStyle="1" w:styleId="WW8Num7z1">
    <w:name w:val="WW8Num7z1"/>
    <w:rsid w:val="004264ED"/>
    <w:rPr>
      <w:rFonts w:eastAsia="Calibri"/>
      <w:lang w:val="el-GR"/>
    </w:rPr>
  </w:style>
  <w:style w:type="character" w:customStyle="1" w:styleId="WW8Num7z2">
    <w:name w:val="WW8Num7z2"/>
    <w:rsid w:val="004264ED"/>
  </w:style>
  <w:style w:type="character" w:customStyle="1" w:styleId="WW8Num7z3">
    <w:name w:val="WW8Num7z3"/>
    <w:rsid w:val="004264ED"/>
  </w:style>
  <w:style w:type="character" w:customStyle="1" w:styleId="WW8Num7z4">
    <w:name w:val="WW8Num7z4"/>
    <w:rsid w:val="004264ED"/>
  </w:style>
  <w:style w:type="character" w:customStyle="1" w:styleId="WW8Num7z5">
    <w:name w:val="WW8Num7z5"/>
    <w:rsid w:val="004264ED"/>
  </w:style>
  <w:style w:type="character" w:customStyle="1" w:styleId="WW8Num7z6">
    <w:name w:val="WW8Num7z6"/>
    <w:rsid w:val="004264ED"/>
  </w:style>
  <w:style w:type="character" w:customStyle="1" w:styleId="WW8Num7z7">
    <w:name w:val="WW8Num7z7"/>
    <w:rsid w:val="004264ED"/>
  </w:style>
  <w:style w:type="character" w:customStyle="1" w:styleId="WW8Num7z8">
    <w:name w:val="WW8Num7z8"/>
    <w:rsid w:val="004264ED"/>
  </w:style>
  <w:style w:type="character" w:customStyle="1" w:styleId="WW8Num8z0">
    <w:name w:val="WW8Num8z0"/>
    <w:rsid w:val="004264ED"/>
    <w:rPr>
      <w:rFonts w:ascii="Symbol" w:hAnsi="Symbol" w:cs="OpenSymbol"/>
      <w:color w:val="5B9BD5"/>
    </w:rPr>
  </w:style>
  <w:style w:type="character" w:customStyle="1" w:styleId="WW8Num9z0">
    <w:name w:val="WW8Num9z0"/>
    <w:rsid w:val="004264ED"/>
    <w:rPr>
      <w:rFonts w:ascii="Angsana New" w:hAnsi="Angsana New" w:cs="Angsana New"/>
      <w:color w:val="000000"/>
      <w:kern w:val="1"/>
      <w:szCs w:val="22"/>
      <w:shd w:val="clear" w:color="auto" w:fill="FFFFFF"/>
      <w:lang w:val="el-GR"/>
    </w:rPr>
  </w:style>
  <w:style w:type="character" w:customStyle="1" w:styleId="WW8Num10z0">
    <w:name w:val="WW8Num10z0"/>
    <w:rsid w:val="004264ED"/>
    <w:rPr>
      <w:rFonts w:ascii="Symbol" w:hAnsi="Symbol" w:cs="Symbol"/>
      <w:kern w:val="1"/>
      <w:shd w:val="clear" w:color="auto" w:fill="C0C0C0"/>
      <w:lang w:val="el-GR"/>
    </w:rPr>
  </w:style>
  <w:style w:type="character" w:customStyle="1" w:styleId="WW8Num11z0">
    <w:name w:val="WW8Num11z0"/>
    <w:rsid w:val="004264ED"/>
    <w:rPr>
      <w:rFonts w:ascii="Symbol" w:hAnsi="Symbol" w:cs="Symbol" w:hint="default"/>
      <w:lang w:val="el-GR"/>
    </w:rPr>
  </w:style>
  <w:style w:type="character" w:customStyle="1" w:styleId="WW8Num11z1">
    <w:name w:val="WW8Num11z1"/>
    <w:rsid w:val="004264ED"/>
    <w:rPr>
      <w:rFonts w:ascii="Courier New" w:hAnsi="Courier New" w:cs="Courier New" w:hint="default"/>
    </w:rPr>
  </w:style>
  <w:style w:type="character" w:customStyle="1" w:styleId="WW8Num11z2">
    <w:name w:val="WW8Num11z2"/>
    <w:rsid w:val="004264ED"/>
    <w:rPr>
      <w:rFonts w:ascii="Wingdings" w:hAnsi="Wingdings" w:cs="Wingdings" w:hint="default"/>
    </w:rPr>
  </w:style>
  <w:style w:type="character" w:customStyle="1" w:styleId="50">
    <w:name w:val="Προεπιλεγμένη γραμματοσειρά5"/>
    <w:rsid w:val="004264ED"/>
  </w:style>
  <w:style w:type="character" w:customStyle="1" w:styleId="WW8Num10z1">
    <w:name w:val="WW8Num10z1"/>
    <w:rsid w:val="004264ED"/>
  </w:style>
  <w:style w:type="character" w:customStyle="1" w:styleId="WW8Num10z2">
    <w:name w:val="WW8Num10z2"/>
    <w:rsid w:val="004264ED"/>
  </w:style>
  <w:style w:type="character" w:customStyle="1" w:styleId="WW8Num10z3">
    <w:name w:val="WW8Num10z3"/>
    <w:rsid w:val="004264ED"/>
  </w:style>
  <w:style w:type="character" w:customStyle="1" w:styleId="WW8Num10z4">
    <w:name w:val="WW8Num10z4"/>
    <w:rsid w:val="004264ED"/>
  </w:style>
  <w:style w:type="character" w:customStyle="1" w:styleId="WW8Num10z5">
    <w:name w:val="WW8Num10z5"/>
    <w:rsid w:val="004264ED"/>
  </w:style>
  <w:style w:type="character" w:customStyle="1" w:styleId="WW8Num10z6">
    <w:name w:val="WW8Num10z6"/>
    <w:rsid w:val="004264ED"/>
  </w:style>
  <w:style w:type="character" w:customStyle="1" w:styleId="WW8Num10z7">
    <w:name w:val="WW8Num10z7"/>
    <w:rsid w:val="004264ED"/>
  </w:style>
  <w:style w:type="character" w:customStyle="1" w:styleId="WW8Num10z8">
    <w:name w:val="WW8Num10z8"/>
    <w:rsid w:val="004264ED"/>
  </w:style>
  <w:style w:type="character" w:customStyle="1" w:styleId="WW-">
    <w:name w:val="WW-Προεπιλεγμένη γραμματοσειρά"/>
    <w:rsid w:val="004264ED"/>
  </w:style>
  <w:style w:type="character" w:customStyle="1" w:styleId="WW-DefaultParagraphFont">
    <w:name w:val="WW-Default Paragraph Font"/>
    <w:rsid w:val="004264ED"/>
  </w:style>
  <w:style w:type="character" w:customStyle="1" w:styleId="WW8Num8z1">
    <w:name w:val="WW8Num8z1"/>
    <w:rsid w:val="004264ED"/>
    <w:rPr>
      <w:rFonts w:eastAsia="Calibri"/>
      <w:lang w:val="el-GR"/>
    </w:rPr>
  </w:style>
  <w:style w:type="character" w:customStyle="1" w:styleId="WW8Num8z2">
    <w:name w:val="WW8Num8z2"/>
    <w:rsid w:val="004264ED"/>
  </w:style>
  <w:style w:type="character" w:customStyle="1" w:styleId="WW8Num8z3">
    <w:name w:val="WW8Num8z3"/>
    <w:rsid w:val="004264ED"/>
  </w:style>
  <w:style w:type="character" w:customStyle="1" w:styleId="WW8Num8z4">
    <w:name w:val="WW8Num8z4"/>
    <w:rsid w:val="004264ED"/>
  </w:style>
  <w:style w:type="character" w:customStyle="1" w:styleId="WW8Num8z5">
    <w:name w:val="WW8Num8z5"/>
    <w:rsid w:val="004264ED"/>
  </w:style>
  <w:style w:type="character" w:customStyle="1" w:styleId="WW8Num8z6">
    <w:name w:val="WW8Num8z6"/>
    <w:rsid w:val="004264ED"/>
  </w:style>
  <w:style w:type="character" w:customStyle="1" w:styleId="WW8Num8z7">
    <w:name w:val="WW8Num8z7"/>
    <w:rsid w:val="004264ED"/>
  </w:style>
  <w:style w:type="character" w:customStyle="1" w:styleId="WW8Num8z8">
    <w:name w:val="WW8Num8z8"/>
    <w:rsid w:val="004264ED"/>
  </w:style>
  <w:style w:type="character" w:customStyle="1" w:styleId="WW8Num11z3">
    <w:name w:val="WW8Num11z3"/>
    <w:rsid w:val="004264ED"/>
  </w:style>
  <w:style w:type="character" w:customStyle="1" w:styleId="WW8Num11z4">
    <w:name w:val="WW8Num11z4"/>
    <w:rsid w:val="004264ED"/>
  </w:style>
  <w:style w:type="character" w:customStyle="1" w:styleId="WW8Num11z5">
    <w:name w:val="WW8Num11z5"/>
    <w:rsid w:val="004264ED"/>
  </w:style>
  <w:style w:type="character" w:customStyle="1" w:styleId="WW8Num11z6">
    <w:name w:val="WW8Num11z6"/>
    <w:rsid w:val="004264ED"/>
  </w:style>
  <w:style w:type="character" w:customStyle="1" w:styleId="WW8Num11z7">
    <w:name w:val="WW8Num11z7"/>
    <w:rsid w:val="004264ED"/>
  </w:style>
  <w:style w:type="character" w:customStyle="1" w:styleId="WW8Num11z8">
    <w:name w:val="WW8Num11z8"/>
    <w:rsid w:val="004264ED"/>
  </w:style>
  <w:style w:type="character" w:customStyle="1" w:styleId="WW-DefaultParagraphFont1">
    <w:name w:val="WW-Default Paragraph Font1"/>
    <w:rsid w:val="004264ED"/>
  </w:style>
  <w:style w:type="character" w:customStyle="1" w:styleId="40">
    <w:name w:val="Προεπιλεγμένη γραμματοσειρά4"/>
    <w:rsid w:val="004264ED"/>
  </w:style>
  <w:style w:type="character" w:customStyle="1" w:styleId="WW8Num2z1">
    <w:name w:val="WW8Num2z1"/>
    <w:rsid w:val="004264ED"/>
  </w:style>
  <w:style w:type="character" w:customStyle="1" w:styleId="WW8Num2z2">
    <w:name w:val="WW8Num2z2"/>
    <w:rsid w:val="004264ED"/>
  </w:style>
  <w:style w:type="character" w:customStyle="1" w:styleId="WW8Num2z3">
    <w:name w:val="WW8Num2z3"/>
    <w:rsid w:val="004264ED"/>
  </w:style>
  <w:style w:type="character" w:customStyle="1" w:styleId="WW8Num2z4">
    <w:name w:val="WW8Num2z4"/>
    <w:rsid w:val="004264ED"/>
    <w:rPr>
      <w:rFonts w:ascii="Arial" w:hAnsi="Arial" w:cs="Times New Roman"/>
      <w:b w:val="0"/>
      <w:i w:val="0"/>
      <w:sz w:val="20"/>
      <w:szCs w:val="20"/>
    </w:rPr>
  </w:style>
  <w:style w:type="character" w:customStyle="1" w:styleId="WW8Num2z5">
    <w:name w:val="WW8Num2z5"/>
    <w:rsid w:val="004264ED"/>
  </w:style>
  <w:style w:type="character" w:customStyle="1" w:styleId="WW8Num2z6">
    <w:name w:val="WW8Num2z6"/>
    <w:rsid w:val="004264ED"/>
  </w:style>
  <w:style w:type="character" w:customStyle="1" w:styleId="WW8Num2z7">
    <w:name w:val="WW8Num2z7"/>
    <w:rsid w:val="004264ED"/>
  </w:style>
  <w:style w:type="character" w:customStyle="1" w:styleId="WW8Num2z8">
    <w:name w:val="WW8Num2z8"/>
    <w:rsid w:val="004264ED"/>
  </w:style>
  <w:style w:type="character" w:customStyle="1" w:styleId="WW8Num9z1">
    <w:name w:val="WW8Num9z1"/>
    <w:rsid w:val="004264ED"/>
    <w:rPr>
      <w:rFonts w:eastAsia="Calibri"/>
      <w:lang w:val="el-GR"/>
    </w:rPr>
  </w:style>
  <w:style w:type="character" w:customStyle="1" w:styleId="WW8Num9z2">
    <w:name w:val="WW8Num9z2"/>
    <w:rsid w:val="004264ED"/>
  </w:style>
  <w:style w:type="character" w:customStyle="1" w:styleId="WW8Num9z3">
    <w:name w:val="WW8Num9z3"/>
    <w:rsid w:val="004264ED"/>
  </w:style>
  <w:style w:type="character" w:customStyle="1" w:styleId="WW8Num9z4">
    <w:name w:val="WW8Num9z4"/>
    <w:rsid w:val="004264ED"/>
  </w:style>
  <w:style w:type="character" w:customStyle="1" w:styleId="WW8Num9z5">
    <w:name w:val="WW8Num9z5"/>
    <w:rsid w:val="004264ED"/>
  </w:style>
  <w:style w:type="character" w:customStyle="1" w:styleId="WW8Num9z6">
    <w:name w:val="WW8Num9z6"/>
    <w:rsid w:val="004264ED"/>
  </w:style>
  <w:style w:type="character" w:customStyle="1" w:styleId="WW8Num9z7">
    <w:name w:val="WW8Num9z7"/>
    <w:rsid w:val="004264ED"/>
  </w:style>
  <w:style w:type="character" w:customStyle="1" w:styleId="WW8Num9z8">
    <w:name w:val="WW8Num9z8"/>
    <w:rsid w:val="004264ED"/>
  </w:style>
  <w:style w:type="character" w:customStyle="1" w:styleId="WW-DefaultParagraphFont11">
    <w:name w:val="WW-Default Paragraph Font11"/>
    <w:rsid w:val="004264ED"/>
  </w:style>
  <w:style w:type="character" w:customStyle="1" w:styleId="WW8Num12z0">
    <w:name w:val="WW8Num12z0"/>
    <w:rsid w:val="004264ED"/>
    <w:rPr>
      <w:rFonts w:ascii="Symbol" w:hAnsi="Symbol" w:cs="Symbol"/>
    </w:rPr>
  </w:style>
  <w:style w:type="character" w:customStyle="1" w:styleId="WW8Num12z1">
    <w:name w:val="WW8Num12z1"/>
    <w:rsid w:val="004264ED"/>
    <w:rPr>
      <w:rFonts w:ascii="Courier New" w:hAnsi="Courier New" w:cs="Courier New"/>
    </w:rPr>
  </w:style>
  <w:style w:type="character" w:customStyle="1" w:styleId="WW8Num12z2">
    <w:name w:val="WW8Num12z2"/>
    <w:rsid w:val="004264ED"/>
    <w:rPr>
      <w:rFonts w:ascii="Wingdings" w:hAnsi="Wingdings" w:cs="Wingdings"/>
    </w:rPr>
  </w:style>
  <w:style w:type="character" w:customStyle="1" w:styleId="WW-DefaultParagraphFont111">
    <w:name w:val="WW-Default Paragraph Font111"/>
    <w:rsid w:val="004264ED"/>
  </w:style>
  <w:style w:type="character" w:customStyle="1" w:styleId="WW-DefaultParagraphFont1111">
    <w:name w:val="WW-Default Paragraph Font1111"/>
    <w:rsid w:val="004264ED"/>
  </w:style>
  <w:style w:type="character" w:customStyle="1" w:styleId="WW-DefaultParagraphFont11111">
    <w:name w:val="WW-Default Paragraph Font11111"/>
    <w:rsid w:val="004264ED"/>
  </w:style>
  <w:style w:type="character" w:customStyle="1" w:styleId="30">
    <w:name w:val="Προεπιλεγμένη γραμματοσειρά3"/>
    <w:rsid w:val="004264ED"/>
  </w:style>
  <w:style w:type="character" w:customStyle="1" w:styleId="WW-DefaultParagraphFont111111">
    <w:name w:val="WW-Default Paragraph Font111111"/>
    <w:rsid w:val="004264ED"/>
  </w:style>
  <w:style w:type="character" w:customStyle="1" w:styleId="DefaultParagraphFont2">
    <w:name w:val="Default Paragraph Font2"/>
    <w:rsid w:val="004264ED"/>
  </w:style>
  <w:style w:type="character" w:customStyle="1" w:styleId="WW8Num12z3">
    <w:name w:val="WW8Num12z3"/>
    <w:rsid w:val="004264ED"/>
  </w:style>
  <w:style w:type="character" w:customStyle="1" w:styleId="WW8Num12z4">
    <w:name w:val="WW8Num12z4"/>
    <w:rsid w:val="004264ED"/>
  </w:style>
  <w:style w:type="character" w:customStyle="1" w:styleId="WW8Num12z5">
    <w:name w:val="WW8Num12z5"/>
    <w:rsid w:val="004264ED"/>
  </w:style>
  <w:style w:type="character" w:customStyle="1" w:styleId="WW8Num12z6">
    <w:name w:val="WW8Num12z6"/>
    <w:rsid w:val="004264ED"/>
  </w:style>
  <w:style w:type="character" w:customStyle="1" w:styleId="WW8Num12z7">
    <w:name w:val="WW8Num12z7"/>
    <w:rsid w:val="004264ED"/>
  </w:style>
  <w:style w:type="character" w:customStyle="1" w:styleId="WW8Num12z8">
    <w:name w:val="WW8Num12z8"/>
    <w:rsid w:val="004264ED"/>
  </w:style>
  <w:style w:type="character" w:customStyle="1" w:styleId="WW8Num13z0">
    <w:name w:val="WW8Num13z0"/>
    <w:rsid w:val="004264ED"/>
    <w:rPr>
      <w:rFonts w:ascii="Symbol" w:hAnsi="Symbol" w:cs="OpenSymbol"/>
    </w:rPr>
  </w:style>
  <w:style w:type="character" w:customStyle="1" w:styleId="WW-DefaultParagraphFont1111111">
    <w:name w:val="WW-Default Paragraph Font1111111"/>
    <w:rsid w:val="004264ED"/>
  </w:style>
  <w:style w:type="character" w:customStyle="1" w:styleId="WW8Num13z1">
    <w:name w:val="WW8Num13z1"/>
    <w:rsid w:val="004264ED"/>
    <w:rPr>
      <w:rFonts w:eastAsia="Calibri"/>
      <w:lang w:val="el-GR"/>
    </w:rPr>
  </w:style>
  <w:style w:type="character" w:customStyle="1" w:styleId="WW8Num13z2">
    <w:name w:val="WW8Num13z2"/>
    <w:rsid w:val="004264ED"/>
  </w:style>
  <w:style w:type="character" w:customStyle="1" w:styleId="WW8Num13z3">
    <w:name w:val="WW8Num13z3"/>
    <w:rsid w:val="004264ED"/>
  </w:style>
  <w:style w:type="character" w:customStyle="1" w:styleId="WW8Num13z4">
    <w:name w:val="WW8Num13z4"/>
    <w:rsid w:val="004264ED"/>
  </w:style>
  <w:style w:type="character" w:customStyle="1" w:styleId="WW8Num13z5">
    <w:name w:val="WW8Num13z5"/>
    <w:rsid w:val="004264ED"/>
  </w:style>
  <w:style w:type="character" w:customStyle="1" w:styleId="WW8Num13z6">
    <w:name w:val="WW8Num13z6"/>
    <w:rsid w:val="004264ED"/>
  </w:style>
  <w:style w:type="character" w:customStyle="1" w:styleId="WW8Num13z7">
    <w:name w:val="WW8Num13z7"/>
    <w:rsid w:val="004264ED"/>
  </w:style>
  <w:style w:type="character" w:customStyle="1" w:styleId="WW8Num13z8">
    <w:name w:val="WW8Num13z8"/>
    <w:rsid w:val="004264ED"/>
  </w:style>
  <w:style w:type="character" w:customStyle="1" w:styleId="WW8Num14z0">
    <w:name w:val="WW8Num14z0"/>
    <w:rsid w:val="004264ED"/>
    <w:rPr>
      <w:rFonts w:ascii="Symbol" w:hAnsi="Symbol" w:cs="OpenSymbol"/>
    </w:rPr>
  </w:style>
  <w:style w:type="character" w:customStyle="1" w:styleId="WW8Num14z1">
    <w:name w:val="WW8Num14z1"/>
    <w:rsid w:val="004264ED"/>
  </w:style>
  <w:style w:type="character" w:customStyle="1" w:styleId="WW8Num14z2">
    <w:name w:val="WW8Num14z2"/>
    <w:rsid w:val="004264ED"/>
  </w:style>
  <w:style w:type="character" w:customStyle="1" w:styleId="WW8Num14z3">
    <w:name w:val="WW8Num14z3"/>
    <w:rsid w:val="004264ED"/>
  </w:style>
  <w:style w:type="character" w:customStyle="1" w:styleId="WW8Num14z4">
    <w:name w:val="WW8Num14z4"/>
    <w:rsid w:val="004264ED"/>
  </w:style>
  <w:style w:type="character" w:customStyle="1" w:styleId="WW8Num14z5">
    <w:name w:val="WW8Num14z5"/>
    <w:rsid w:val="004264ED"/>
  </w:style>
  <w:style w:type="character" w:customStyle="1" w:styleId="WW8Num14z6">
    <w:name w:val="WW8Num14z6"/>
    <w:rsid w:val="004264ED"/>
  </w:style>
  <w:style w:type="character" w:customStyle="1" w:styleId="WW8Num14z7">
    <w:name w:val="WW8Num14z7"/>
    <w:rsid w:val="004264ED"/>
  </w:style>
  <w:style w:type="character" w:customStyle="1" w:styleId="WW8Num14z8">
    <w:name w:val="WW8Num14z8"/>
    <w:rsid w:val="004264ED"/>
  </w:style>
  <w:style w:type="character" w:customStyle="1" w:styleId="WW8Num15z0">
    <w:name w:val="WW8Num15z0"/>
    <w:rsid w:val="004264ED"/>
  </w:style>
  <w:style w:type="character" w:customStyle="1" w:styleId="WW8Num15z1">
    <w:name w:val="WW8Num15z1"/>
    <w:rsid w:val="004264ED"/>
  </w:style>
  <w:style w:type="character" w:customStyle="1" w:styleId="WW8Num15z2">
    <w:name w:val="WW8Num15z2"/>
    <w:rsid w:val="004264ED"/>
  </w:style>
  <w:style w:type="character" w:customStyle="1" w:styleId="WW8Num15z3">
    <w:name w:val="WW8Num15z3"/>
    <w:rsid w:val="004264ED"/>
  </w:style>
  <w:style w:type="character" w:customStyle="1" w:styleId="WW8Num15z4">
    <w:name w:val="WW8Num15z4"/>
    <w:rsid w:val="004264ED"/>
  </w:style>
  <w:style w:type="character" w:customStyle="1" w:styleId="WW8Num15z5">
    <w:name w:val="WW8Num15z5"/>
    <w:rsid w:val="004264ED"/>
  </w:style>
  <w:style w:type="character" w:customStyle="1" w:styleId="WW8Num15z6">
    <w:name w:val="WW8Num15z6"/>
    <w:rsid w:val="004264ED"/>
  </w:style>
  <w:style w:type="character" w:customStyle="1" w:styleId="WW8Num15z7">
    <w:name w:val="WW8Num15z7"/>
    <w:rsid w:val="004264ED"/>
  </w:style>
  <w:style w:type="character" w:customStyle="1" w:styleId="WW8Num15z8">
    <w:name w:val="WW8Num15z8"/>
    <w:rsid w:val="004264ED"/>
  </w:style>
  <w:style w:type="character" w:customStyle="1" w:styleId="WW8Num16z0">
    <w:name w:val="WW8Num16z0"/>
    <w:rsid w:val="004264ED"/>
  </w:style>
  <w:style w:type="character" w:customStyle="1" w:styleId="WW8Num16z1">
    <w:name w:val="WW8Num16z1"/>
    <w:rsid w:val="004264ED"/>
  </w:style>
  <w:style w:type="character" w:customStyle="1" w:styleId="WW8Num16z2">
    <w:name w:val="WW8Num16z2"/>
    <w:rsid w:val="004264ED"/>
  </w:style>
  <w:style w:type="character" w:customStyle="1" w:styleId="WW8Num16z3">
    <w:name w:val="WW8Num16z3"/>
    <w:rsid w:val="004264ED"/>
  </w:style>
  <w:style w:type="character" w:customStyle="1" w:styleId="WW8Num16z4">
    <w:name w:val="WW8Num16z4"/>
    <w:rsid w:val="004264ED"/>
  </w:style>
  <w:style w:type="character" w:customStyle="1" w:styleId="WW8Num16z5">
    <w:name w:val="WW8Num16z5"/>
    <w:rsid w:val="004264ED"/>
  </w:style>
  <w:style w:type="character" w:customStyle="1" w:styleId="WW8Num16z6">
    <w:name w:val="WW8Num16z6"/>
    <w:rsid w:val="004264ED"/>
  </w:style>
  <w:style w:type="character" w:customStyle="1" w:styleId="WW8Num16z7">
    <w:name w:val="WW8Num16z7"/>
    <w:rsid w:val="004264ED"/>
  </w:style>
  <w:style w:type="character" w:customStyle="1" w:styleId="WW8Num16z8">
    <w:name w:val="WW8Num16z8"/>
    <w:rsid w:val="004264ED"/>
  </w:style>
  <w:style w:type="character" w:customStyle="1" w:styleId="WW-DefaultParagraphFont11111111">
    <w:name w:val="WW-Default Paragraph Font11111111"/>
    <w:rsid w:val="004264ED"/>
  </w:style>
  <w:style w:type="character" w:customStyle="1" w:styleId="WW-DefaultParagraphFont111111111">
    <w:name w:val="WW-Default Paragraph Font111111111"/>
    <w:rsid w:val="004264ED"/>
  </w:style>
  <w:style w:type="character" w:customStyle="1" w:styleId="WW-DefaultParagraphFont1111111111">
    <w:name w:val="WW-Default Paragraph Font1111111111"/>
    <w:rsid w:val="004264ED"/>
  </w:style>
  <w:style w:type="character" w:customStyle="1" w:styleId="WW-DefaultParagraphFont11111111111">
    <w:name w:val="WW-Default Paragraph Font11111111111"/>
    <w:rsid w:val="004264ED"/>
  </w:style>
  <w:style w:type="character" w:customStyle="1" w:styleId="WW-DefaultParagraphFont111111111111">
    <w:name w:val="WW-Default Paragraph Font111111111111"/>
    <w:rsid w:val="004264ED"/>
  </w:style>
  <w:style w:type="character" w:customStyle="1" w:styleId="WW8Num17z0">
    <w:name w:val="WW8Num17z0"/>
    <w:rsid w:val="004264ED"/>
  </w:style>
  <w:style w:type="character" w:customStyle="1" w:styleId="WW8Num17z1">
    <w:name w:val="WW8Num17z1"/>
    <w:rsid w:val="004264ED"/>
  </w:style>
  <w:style w:type="character" w:customStyle="1" w:styleId="WW8Num17z2">
    <w:name w:val="WW8Num17z2"/>
    <w:rsid w:val="004264ED"/>
  </w:style>
  <w:style w:type="character" w:customStyle="1" w:styleId="WW8Num17z3">
    <w:name w:val="WW8Num17z3"/>
    <w:rsid w:val="004264ED"/>
  </w:style>
  <w:style w:type="character" w:customStyle="1" w:styleId="WW8Num17z4">
    <w:name w:val="WW8Num17z4"/>
    <w:rsid w:val="004264ED"/>
  </w:style>
  <w:style w:type="character" w:customStyle="1" w:styleId="WW8Num17z5">
    <w:name w:val="WW8Num17z5"/>
    <w:rsid w:val="004264ED"/>
  </w:style>
  <w:style w:type="character" w:customStyle="1" w:styleId="WW8Num17z6">
    <w:name w:val="WW8Num17z6"/>
    <w:rsid w:val="004264ED"/>
  </w:style>
  <w:style w:type="character" w:customStyle="1" w:styleId="WW8Num17z7">
    <w:name w:val="WW8Num17z7"/>
    <w:rsid w:val="004264ED"/>
  </w:style>
  <w:style w:type="character" w:customStyle="1" w:styleId="WW8Num17z8">
    <w:name w:val="WW8Num17z8"/>
    <w:rsid w:val="004264ED"/>
  </w:style>
  <w:style w:type="character" w:customStyle="1" w:styleId="WW8Num18z0">
    <w:name w:val="WW8Num18z0"/>
    <w:rsid w:val="004264ED"/>
  </w:style>
  <w:style w:type="character" w:customStyle="1" w:styleId="WW8Num18z1">
    <w:name w:val="WW8Num18z1"/>
    <w:rsid w:val="004264ED"/>
  </w:style>
  <w:style w:type="character" w:customStyle="1" w:styleId="WW8Num18z2">
    <w:name w:val="WW8Num18z2"/>
    <w:rsid w:val="004264ED"/>
  </w:style>
  <w:style w:type="character" w:customStyle="1" w:styleId="WW8Num18z3">
    <w:name w:val="WW8Num18z3"/>
    <w:rsid w:val="004264ED"/>
  </w:style>
  <w:style w:type="character" w:customStyle="1" w:styleId="WW8Num18z4">
    <w:name w:val="WW8Num18z4"/>
    <w:rsid w:val="004264ED"/>
  </w:style>
  <w:style w:type="character" w:customStyle="1" w:styleId="WW8Num18z5">
    <w:name w:val="WW8Num18z5"/>
    <w:rsid w:val="004264ED"/>
  </w:style>
  <w:style w:type="character" w:customStyle="1" w:styleId="WW8Num18z6">
    <w:name w:val="WW8Num18z6"/>
    <w:rsid w:val="004264ED"/>
  </w:style>
  <w:style w:type="character" w:customStyle="1" w:styleId="WW8Num18z7">
    <w:name w:val="WW8Num18z7"/>
    <w:rsid w:val="004264ED"/>
  </w:style>
  <w:style w:type="character" w:customStyle="1" w:styleId="WW8Num18z8">
    <w:name w:val="WW8Num18z8"/>
    <w:rsid w:val="004264ED"/>
  </w:style>
  <w:style w:type="character" w:customStyle="1" w:styleId="WW8Num3z1">
    <w:name w:val="WW8Num3z1"/>
    <w:rsid w:val="004264ED"/>
  </w:style>
  <w:style w:type="character" w:customStyle="1" w:styleId="WW8Num3z2">
    <w:name w:val="WW8Num3z2"/>
    <w:rsid w:val="004264ED"/>
  </w:style>
  <w:style w:type="character" w:customStyle="1" w:styleId="WW8Num3z3">
    <w:name w:val="WW8Num3z3"/>
    <w:rsid w:val="004264ED"/>
  </w:style>
  <w:style w:type="character" w:customStyle="1" w:styleId="WW8Num3z4">
    <w:name w:val="WW8Num3z4"/>
    <w:rsid w:val="004264ED"/>
    <w:rPr>
      <w:rFonts w:ascii="Arial" w:hAnsi="Arial" w:cs="Times New Roman"/>
      <w:b w:val="0"/>
      <w:i w:val="0"/>
      <w:sz w:val="20"/>
      <w:szCs w:val="20"/>
    </w:rPr>
  </w:style>
  <w:style w:type="character" w:customStyle="1" w:styleId="WW8Num3z5">
    <w:name w:val="WW8Num3z5"/>
    <w:rsid w:val="004264ED"/>
  </w:style>
  <w:style w:type="character" w:customStyle="1" w:styleId="WW8Num3z6">
    <w:name w:val="WW8Num3z6"/>
    <w:rsid w:val="004264ED"/>
  </w:style>
  <w:style w:type="character" w:customStyle="1" w:styleId="WW8Num3z7">
    <w:name w:val="WW8Num3z7"/>
    <w:rsid w:val="004264ED"/>
  </w:style>
  <w:style w:type="character" w:customStyle="1" w:styleId="WW8Num3z8">
    <w:name w:val="WW8Num3z8"/>
    <w:rsid w:val="004264ED"/>
  </w:style>
  <w:style w:type="character" w:customStyle="1" w:styleId="WW-DefaultParagraphFont1111111111111">
    <w:name w:val="WW-Default Paragraph Font1111111111111"/>
    <w:rsid w:val="004264ED"/>
  </w:style>
  <w:style w:type="character" w:customStyle="1" w:styleId="WW-DefaultParagraphFont11111111111111">
    <w:name w:val="WW-Default Paragraph Font11111111111111"/>
    <w:rsid w:val="004264ED"/>
  </w:style>
  <w:style w:type="character" w:customStyle="1" w:styleId="WW-DefaultParagraphFont111111111111111">
    <w:name w:val="WW-Default Paragraph Font111111111111111"/>
    <w:rsid w:val="004264ED"/>
  </w:style>
  <w:style w:type="character" w:customStyle="1" w:styleId="WW-DefaultParagraphFont1111111111111111">
    <w:name w:val="WW-Default Paragraph Font1111111111111111"/>
    <w:rsid w:val="004264ED"/>
  </w:style>
  <w:style w:type="character" w:customStyle="1" w:styleId="20">
    <w:name w:val="Προεπιλεγμένη γραμματοσειρά2"/>
    <w:rsid w:val="004264ED"/>
  </w:style>
  <w:style w:type="character" w:customStyle="1" w:styleId="WW8Num19z0">
    <w:name w:val="WW8Num19z0"/>
    <w:rsid w:val="004264ED"/>
    <w:rPr>
      <w:rFonts w:ascii="Calibri" w:hAnsi="Calibri" w:cs="Calibri"/>
    </w:rPr>
  </w:style>
  <w:style w:type="character" w:customStyle="1" w:styleId="WW8Num19z1">
    <w:name w:val="WW8Num19z1"/>
    <w:rsid w:val="004264ED"/>
  </w:style>
  <w:style w:type="character" w:customStyle="1" w:styleId="WW8Num20z0">
    <w:name w:val="WW8Num20z0"/>
    <w:rsid w:val="004264ED"/>
    <w:rPr>
      <w:rFonts w:ascii="Calibri" w:eastAsia="Calibri" w:hAnsi="Calibri" w:cs="Times New Roman"/>
    </w:rPr>
  </w:style>
  <w:style w:type="character" w:customStyle="1" w:styleId="WW8Num20z1">
    <w:name w:val="WW8Num20z1"/>
    <w:rsid w:val="004264ED"/>
    <w:rPr>
      <w:rFonts w:ascii="Courier New" w:hAnsi="Courier New" w:cs="Courier New"/>
    </w:rPr>
  </w:style>
  <w:style w:type="character" w:customStyle="1" w:styleId="WW8Num20z2">
    <w:name w:val="WW8Num20z2"/>
    <w:rsid w:val="004264ED"/>
    <w:rPr>
      <w:rFonts w:ascii="Wingdings" w:hAnsi="Wingdings" w:cs="Wingdings"/>
    </w:rPr>
  </w:style>
  <w:style w:type="character" w:customStyle="1" w:styleId="WW8Num20z3">
    <w:name w:val="WW8Num20z3"/>
    <w:rsid w:val="004264ED"/>
    <w:rPr>
      <w:rFonts w:ascii="Symbol" w:hAnsi="Symbol" w:cs="Symbol"/>
    </w:rPr>
  </w:style>
  <w:style w:type="character" w:customStyle="1" w:styleId="WW-DefaultParagraphFont11111111111111111">
    <w:name w:val="WW-Default Paragraph Font11111111111111111"/>
    <w:rsid w:val="004264ED"/>
  </w:style>
  <w:style w:type="character" w:customStyle="1" w:styleId="WW8Num19z2">
    <w:name w:val="WW8Num19z2"/>
    <w:rsid w:val="004264ED"/>
  </w:style>
  <w:style w:type="character" w:customStyle="1" w:styleId="WW8Num19z3">
    <w:name w:val="WW8Num19z3"/>
    <w:rsid w:val="004264ED"/>
  </w:style>
  <w:style w:type="character" w:customStyle="1" w:styleId="WW8Num19z4">
    <w:name w:val="WW8Num19z4"/>
    <w:rsid w:val="004264ED"/>
  </w:style>
  <w:style w:type="character" w:customStyle="1" w:styleId="WW8Num19z5">
    <w:name w:val="WW8Num19z5"/>
    <w:rsid w:val="004264ED"/>
  </w:style>
  <w:style w:type="character" w:customStyle="1" w:styleId="WW8Num19z6">
    <w:name w:val="WW8Num19z6"/>
    <w:rsid w:val="004264ED"/>
  </w:style>
  <w:style w:type="character" w:customStyle="1" w:styleId="WW8Num19z7">
    <w:name w:val="WW8Num19z7"/>
    <w:rsid w:val="004264ED"/>
  </w:style>
  <w:style w:type="character" w:customStyle="1" w:styleId="WW8Num19z8">
    <w:name w:val="WW8Num19z8"/>
    <w:rsid w:val="004264ED"/>
  </w:style>
  <w:style w:type="character" w:customStyle="1" w:styleId="WW8Num20z4">
    <w:name w:val="WW8Num20z4"/>
    <w:rsid w:val="004264ED"/>
  </w:style>
  <w:style w:type="character" w:customStyle="1" w:styleId="WW8Num20z5">
    <w:name w:val="WW8Num20z5"/>
    <w:rsid w:val="004264ED"/>
  </w:style>
  <w:style w:type="character" w:customStyle="1" w:styleId="WW8Num20z6">
    <w:name w:val="WW8Num20z6"/>
    <w:rsid w:val="004264ED"/>
  </w:style>
  <w:style w:type="character" w:customStyle="1" w:styleId="WW8Num20z7">
    <w:name w:val="WW8Num20z7"/>
    <w:rsid w:val="004264ED"/>
  </w:style>
  <w:style w:type="character" w:customStyle="1" w:styleId="WW8Num20z8">
    <w:name w:val="WW8Num20z8"/>
    <w:rsid w:val="004264ED"/>
  </w:style>
  <w:style w:type="character" w:customStyle="1" w:styleId="WW-DefaultParagraphFont111111111111111111">
    <w:name w:val="WW-Default Paragraph Font111111111111111111"/>
    <w:rsid w:val="004264ED"/>
  </w:style>
  <w:style w:type="character" w:customStyle="1" w:styleId="WW-DefaultParagraphFont1111111111111111111">
    <w:name w:val="WW-Default Paragraph Font1111111111111111111"/>
    <w:rsid w:val="004264ED"/>
  </w:style>
  <w:style w:type="character" w:customStyle="1" w:styleId="WW8Num21z0">
    <w:name w:val="WW8Num21z0"/>
    <w:rsid w:val="004264ED"/>
    <w:rPr>
      <w:rFonts w:ascii="Calibri" w:eastAsia="Times New Roman" w:hAnsi="Calibri" w:cs="Calibri"/>
    </w:rPr>
  </w:style>
  <w:style w:type="character" w:customStyle="1" w:styleId="WW8Num21z1">
    <w:name w:val="WW8Num21z1"/>
    <w:rsid w:val="004264ED"/>
    <w:rPr>
      <w:rFonts w:ascii="Courier New" w:hAnsi="Courier New" w:cs="Courier New"/>
    </w:rPr>
  </w:style>
  <w:style w:type="character" w:customStyle="1" w:styleId="WW8Num21z2">
    <w:name w:val="WW8Num21z2"/>
    <w:rsid w:val="004264ED"/>
    <w:rPr>
      <w:rFonts w:ascii="Wingdings" w:hAnsi="Wingdings" w:cs="Wingdings"/>
    </w:rPr>
  </w:style>
  <w:style w:type="character" w:customStyle="1" w:styleId="WW8Num21z3">
    <w:name w:val="WW8Num21z3"/>
    <w:rsid w:val="004264ED"/>
    <w:rPr>
      <w:rFonts w:ascii="Symbol" w:hAnsi="Symbol" w:cs="Symbol"/>
    </w:rPr>
  </w:style>
  <w:style w:type="character" w:customStyle="1" w:styleId="WW8Num22z0">
    <w:name w:val="WW8Num22z0"/>
    <w:rsid w:val="004264ED"/>
    <w:rPr>
      <w:rFonts w:ascii="Symbol" w:hAnsi="Symbol" w:cs="Symbol"/>
    </w:rPr>
  </w:style>
  <w:style w:type="character" w:customStyle="1" w:styleId="WW8Num22z1">
    <w:name w:val="WW8Num22z1"/>
    <w:rsid w:val="004264ED"/>
    <w:rPr>
      <w:rFonts w:ascii="Courier New" w:hAnsi="Courier New" w:cs="Courier New"/>
    </w:rPr>
  </w:style>
  <w:style w:type="character" w:customStyle="1" w:styleId="WW8Num22z2">
    <w:name w:val="WW8Num22z2"/>
    <w:rsid w:val="004264ED"/>
    <w:rPr>
      <w:rFonts w:ascii="Wingdings" w:hAnsi="Wingdings" w:cs="Wingdings"/>
    </w:rPr>
  </w:style>
  <w:style w:type="character" w:customStyle="1" w:styleId="WW8Num23z0">
    <w:name w:val="WW8Num23z0"/>
    <w:rsid w:val="004264ED"/>
    <w:rPr>
      <w:rFonts w:ascii="Calibri" w:eastAsia="Times New Roman" w:hAnsi="Calibri" w:cs="Calibri"/>
    </w:rPr>
  </w:style>
  <w:style w:type="character" w:customStyle="1" w:styleId="WW8Num23z1">
    <w:name w:val="WW8Num23z1"/>
    <w:rsid w:val="004264ED"/>
    <w:rPr>
      <w:rFonts w:ascii="Courier New" w:hAnsi="Courier New" w:cs="Courier New"/>
    </w:rPr>
  </w:style>
  <w:style w:type="character" w:customStyle="1" w:styleId="WW8Num23z2">
    <w:name w:val="WW8Num23z2"/>
    <w:rsid w:val="004264ED"/>
    <w:rPr>
      <w:rFonts w:ascii="Wingdings" w:hAnsi="Wingdings" w:cs="Wingdings"/>
    </w:rPr>
  </w:style>
  <w:style w:type="character" w:customStyle="1" w:styleId="WW8Num23z3">
    <w:name w:val="WW8Num23z3"/>
    <w:rsid w:val="004264ED"/>
    <w:rPr>
      <w:rFonts w:ascii="Symbol" w:hAnsi="Symbol" w:cs="Symbol"/>
    </w:rPr>
  </w:style>
  <w:style w:type="character" w:customStyle="1" w:styleId="WW8Num24z0">
    <w:name w:val="WW8Num24z0"/>
    <w:rsid w:val="004264ED"/>
    <w:rPr>
      <w:rFonts w:ascii="Symbol" w:hAnsi="Symbol" w:cs="Symbol"/>
      <w:strike/>
      <w:color w:val="0070C0"/>
      <w:position w:val="0"/>
      <w:sz w:val="24"/>
      <w:vertAlign w:val="baseline"/>
      <w:lang w:val="el-GR"/>
    </w:rPr>
  </w:style>
  <w:style w:type="character" w:customStyle="1" w:styleId="WW8Num24z1">
    <w:name w:val="WW8Num24z1"/>
    <w:rsid w:val="004264ED"/>
    <w:rPr>
      <w:rFonts w:ascii="Courier New" w:hAnsi="Courier New" w:cs="Courier New"/>
    </w:rPr>
  </w:style>
  <w:style w:type="character" w:customStyle="1" w:styleId="WW8Num24z2">
    <w:name w:val="WW8Num24z2"/>
    <w:rsid w:val="004264ED"/>
    <w:rPr>
      <w:rFonts w:ascii="Wingdings" w:hAnsi="Wingdings" w:cs="Wingdings"/>
    </w:rPr>
  </w:style>
  <w:style w:type="character" w:customStyle="1" w:styleId="WW8Num25z0">
    <w:name w:val="WW8Num25z0"/>
    <w:rsid w:val="004264ED"/>
    <w:rPr>
      <w:rFonts w:ascii="Symbol" w:hAnsi="Symbol" w:cs="Symbol"/>
    </w:rPr>
  </w:style>
  <w:style w:type="character" w:customStyle="1" w:styleId="WW8Num25z1">
    <w:name w:val="WW8Num25z1"/>
    <w:rsid w:val="004264ED"/>
    <w:rPr>
      <w:rFonts w:ascii="Courier New" w:hAnsi="Courier New" w:cs="Courier New"/>
    </w:rPr>
  </w:style>
  <w:style w:type="character" w:customStyle="1" w:styleId="WW8Num25z2">
    <w:name w:val="WW8Num25z2"/>
    <w:rsid w:val="004264ED"/>
    <w:rPr>
      <w:rFonts w:ascii="Wingdings" w:hAnsi="Wingdings" w:cs="Wingdings"/>
    </w:rPr>
  </w:style>
  <w:style w:type="character" w:customStyle="1" w:styleId="WW8Num26z0">
    <w:name w:val="WW8Num26z0"/>
    <w:rsid w:val="004264ED"/>
    <w:rPr>
      <w:rFonts w:ascii="Symbol" w:hAnsi="Symbol" w:cs="Symbol"/>
    </w:rPr>
  </w:style>
  <w:style w:type="character" w:customStyle="1" w:styleId="WW8Num26z1">
    <w:name w:val="WW8Num26z1"/>
    <w:rsid w:val="004264ED"/>
    <w:rPr>
      <w:rFonts w:ascii="Courier New" w:hAnsi="Courier New" w:cs="Courier New"/>
    </w:rPr>
  </w:style>
  <w:style w:type="character" w:customStyle="1" w:styleId="WW8Num26z2">
    <w:name w:val="WW8Num26z2"/>
    <w:rsid w:val="004264ED"/>
    <w:rPr>
      <w:rFonts w:ascii="Wingdings" w:hAnsi="Wingdings" w:cs="Wingdings"/>
    </w:rPr>
  </w:style>
  <w:style w:type="character" w:customStyle="1" w:styleId="WW8Num27z0">
    <w:name w:val="WW8Num27z0"/>
    <w:rsid w:val="004264ED"/>
    <w:rPr>
      <w:rFonts w:ascii="Calibri" w:eastAsia="Times New Roman" w:hAnsi="Calibri" w:cs="Calibri"/>
    </w:rPr>
  </w:style>
  <w:style w:type="character" w:customStyle="1" w:styleId="WW8Num27z1">
    <w:name w:val="WW8Num27z1"/>
    <w:rsid w:val="004264ED"/>
    <w:rPr>
      <w:rFonts w:ascii="Courier New" w:hAnsi="Courier New" w:cs="Courier New"/>
    </w:rPr>
  </w:style>
  <w:style w:type="character" w:customStyle="1" w:styleId="WW8Num27z2">
    <w:name w:val="WW8Num27z2"/>
    <w:rsid w:val="004264ED"/>
    <w:rPr>
      <w:rFonts w:ascii="Wingdings" w:hAnsi="Wingdings" w:cs="Wingdings"/>
    </w:rPr>
  </w:style>
  <w:style w:type="character" w:customStyle="1" w:styleId="WW8Num27z3">
    <w:name w:val="WW8Num27z3"/>
    <w:rsid w:val="004264ED"/>
    <w:rPr>
      <w:rFonts w:ascii="Symbol" w:hAnsi="Symbol" w:cs="Symbol"/>
    </w:rPr>
  </w:style>
  <w:style w:type="character" w:customStyle="1" w:styleId="WW8Num28z0">
    <w:name w:val="WW8Num28z0"/>
    <w:rsid w:val="004264ED"/>
    <w:rPr>
      <w:rFonts w:ascii="Symbol" w:hAnsi="Symbol" w:cs="Symbol"/>
    </w:rPr>
  </w:style>
  <w:style w:type="character" w:customStyle="1" w:styleId="WW8Num28z1">
    <w:name w:val="WW8Num28z1"/>
    <w:rsid w:val="004264ED"/>
    <w:rPr>
      <w:rFonts w:ascii="Courier New" w:hAnsi="Courier New" w:cs="Courier New"/>
    </w:rPr>
  </w:style>
  <w:style w:type="character" w:customStyle="1" w:styleId="WW8Num28z2">
    <w:name w:val="WW8Num28z2"/>
    <w:rsid w:val="004264ED"/>
    <w:rPr>
      <w:rFonts w:ascii="Wingdings" w:hAnsi="Wingdings" w:cs="Wingdings"/>
    </w:rPr>
  </w:style>
  <w:style w:type="character" w:customStyle="1" w:styleId="WW8Num29z0">
    <w:name w:val="WW8Num29z0"/>
    <w:rsid w:val="004264ED"/>
    <w:rPr>
      <w:rFonts w:ascii="Calibri" w:eastAsia="Times New Roman" w:hAnsi="Calibri" w:cs="Calibri"/>
    </w:rPr>
  </w:style>
  <w:style w:type="character" w:customStyle="1" w:styleId="WW8Num29z1">
    <w:name w:val="WW8Num29z1"/>
    <w:rsid w:val="004264ED"/>
    <w:rPr>
      <w:rFonts w:ascii="Courier New" w:hAnsi="Courier New" w:cs="Courier New"/>
    </w:rPr>
  </w:style>
  <w:style w:type="character" w:customStyle="1" w:styleId="WW8Num29z2">
    <w:name w:val="WW8Num29z2"/>
    <w:rsid w:val="004264ED"/>
    <w:rPr>
      <w:rFonts w:ascii="Wingdings" w:hAnsi="Wingdings" w:cs="Wingdings"/>
    </w:rPr>
  </w:style>
  <w:style w:type="character" w:customStyle="1" w:styleId="WW8Num29z3">
    <w:name w:val="WW8Num29z3"/>
    <w:rsid w:val="004264ED"/>
    <w:rPr>
      <w:rFonts w:ascii="Symbol" w:hAnsi="Symbol" w:cs="Symbol"/>
    </w:rPr>
  </w:style>
  <w:style w:type="character" w:customStyle="1" w:styleId="WW8Num30z0">
    <w:name w:val="WW8Num30z0"/>
    <w:rsid w:val="004264ED"/>
    <w:rPr>
      <w:rFonts w:ascii="Symbol" w:hAnsi="Symbol" w:cs="Symbol"/>
      <w:shd w:val="clear" w:color="auto" w:fill="FFFF00"/>
    </w:rPr>
  </w:style>
  <w:style w:type="character" w:customStyle="1" w:styleId="WW8Num30z1">
    <w:name w:val="WW8Num30z1"/>
    <w:rsid w:val="004264ED"/>
    <w:rPr>
      <w:rFonts w:ascii="Courier New" w:hAnsi="Courier New" w:cs="Courier New"/>
    </w:rPr>
  </w:style>
  <w:style w:type="character" w:customStyle="1" w:styleId="WW8Num30z2">
    <w:name w:val="WW8Num30z2"/>
    <w:rsid w:val="004264ED"/>
    <w:rPr>
      <w:rFonts w:ascii="Wingdings" w:hAnsi="Wingdings" w:cs="Wingdings"/>
    </w:rPr>
  </w:style>
  <w:style w:type="character" w:customStyle="1" w:styleId="WW8Num31z0">
    <w:name w:val="WW8Num31z0"/>
    <w:rsid w:val="004264ED"/>
    <w:rPr>
      <w:rFonts w:cs="Times New Roman"/>
    </w:rPr>
  </w:style>
  <w:style w:type="character" w:customStyle="1" w:styleId="WW8Num32z0">
    <w:name w:val="WW8Num32z0"/>
    <w:rsid w:val="004264ED"/>
  </w:style>
  <w:style w:type="character" w:customStyle="1" w:styleId="WW8Num32z1">
    <w:name w:val="WW8Num32z1"/>
    <w:rsid w:val="004264ED"/>
  </w:style>
  <w:style w:type="character" w:customStyle="1" w:styleId="WW8Num32z2">
    <w:name w:val="WW8Num32z2"/>
    <w:rsid w:val="004264ED"/>
  </w:style>
  <w:style w:type="character" w:customStyle="1" w:styleId="WW8Num32z3">
    <w:name w:val="WW8Num32z3"/>
    <w:rsid w:val="004264ED"/>
  </w:style>
  <w:style w:type="character" w:customStyle="1" w:styleId="WW8Num32z4">
    <w:name w:val="WW8Num32z4"/>
    <w:rsid w:val="004264ED"/>
  </w:style>
  <w:style w:type="character" w:customStyle="1" w:styleId="WW8Num32z5">
    <w:name w:val="WW8Num32z5"/>
    <w:rsid w:val="004264ED"/>
  </w:style>
  <w:style w:type="character" w:customStyle="1" w:styleId="WW8Num32z6">
    <w:name w:val="WW8Num32z6"/>
    <w:rsid w:val="004264ED"/>
  </w:style>
  <w:style w:type="character" w:customStyle="1" w:styleId="WW8Num32z7">
    <w:name w:val="WW8Num32z7"/>
    <w:rsid w:val="004264ED"/>
  </w:style>
  <w:style w:type="character" w:customStyle="1" w:styleId="WW8Num32z8">
    <w:name w:val="WW8Num32z8"/>
    <w:rsid w:val="004264ED"/>
  </w:style>
  <w:style w:type="character" w:customStyle="1" w:styleId="WW8Num33z0">
    <w:name w:val="WW8Num33z0"/>
    <w:rsid w:val="004264ED"/>
    <w:rPr>
      <w:rFonts w:ascii="Symbol" w:eastAsia="Calibri" w:hAnsi="Symbol" w:cs="Symbol"/>
    </w:rPr>
  </w:style>
  <w:style w:type="character" w:customStyle="1" w:styleId="WW8Num33z1">
    <w:name w:val="WW8Num33z1"/>
    <w:rsid w:val="004264ED"/>
    <w:rPr>
      <w:rFonts w:ascii="Courier New" w:hAnsi="Courier New" w:cs="Courier New"/>
    </w:rPr>
  </w:style>
  <w:style w:type="character" w:customStyle="1" w:styleId="WW8Num33z2">
    <w:name w:val="WW8Num33z2"/>
    <w:rsid w:val="004264ED"/>
    <w:rPr>
      <w:rFonts w:ascii="Wingdings" w:hAnsi="Wingdings" w:cs="Wingdings"/>
    </w:rPr>
  </w:style>
  <w:style w:type="character" w:customStyle="1" w:styleId="WW8Num34z0">
    <w:name w:val="WW8Num34z0"/>
    <w:rsid w:val="004264ED"/>
    <w:rPr>
      <w:rFonts w:ascii="Symbol" w:hAnsi="Symbol" w:cs="Symbol"/>
    </w:rPr>
  </w:style>
  <w:style w:type="character" w:customStyle="1" w:styleId="WW8Num34z1">
    <w:name w:val="WW8Num34z1"/>
    <w:rsid w:val="004264ED"/>
    <w:rPr>
      <w:rFonts w:ascii="Courier New" w:hAnsi="Courier New" w:cs="Courier New"/>
    </w:rPr>
  </w:style>
  <w:style w:type="character" w:customStyle="1" w:styleId="WW8Num34z2">
    <w:name w:val="WW8Num34z2"/>
    <w:rsid w:val="004264ED"/>
    <w:rPr>
      <w:rFonts w:ascii="Wingdings" w:hAnsi="Wingdings" w:cs="Wingdings"/>
    </w:rPr>
  </w:style>
  <w:style w:type="character" w:customStyle="1" w:styleId="WW8Num35z0">
    <w:name w:val="WW8Num35z0"/>
    <w:rsid w:val="004264ED"/>
    <w:rPr>
      <w:rFonts w:ascii="Calibri" w:eastAsia="Times New Roman" w:hAnsi="Calibri" w:cs="Calibri"/>
    </w:rPr>
  </w:style>
  <w:style w:type="character" w:customStyle="1" w:styleId="WW8Num35z1">
    <w:name w:val="WW8Num35z1"/>
    <w:rsid w:val="004264ED"/>
    <w:rPr>
      <w:rFonts w:ascii="Courier New" w:hAnsi="Courier New" w:cs="Courier New"/>
    </w:rPr>
  </w:style>
  <w:style w:type="character" w:customStyle="1" w:styleId="WW8Num35z2">
    <w:name w:val="WW8Num35z2"/>
    <w:rsid w:val="004264ED"/>
    <w:rPr>
      <w:rFonts w:ascii="Wingdings" w:hAnsi="Wingdings" w:cs="Wingdings"/>
    </w:rPr>
  </w:style>
  <w:style w:type="character" w:customStyle="1" w:styleId="WW8Num35z3">
    <w:name w:val="WW8Num35z3"/>
    <w:rsid w:val="004264ED"/>
    <w:rPr>
      <w:rFonts w:ascii="Symbol" w:hAnsi="Symbol" w:cs="Symbol"/>
    </w:rPr>
  </w:style>
  <w:style w:type="character" w:customStyle="1" w:styleId="WW8Num36z0">
    <w:name w:val="WW8Num36z0"/>
    <w:rsid w:val="004264ED"/>
    <w:rPr>
      <w:lang w:val="el-GR"/>
    </w:rPr>
  </w:style>
  <w:style w:type="character" w:customStyle="1" w:styleId="WW8Num36z1">
    <w:name w:val="WW8Num36z1"/>
    <w:rsid w:val="004264ED"/>
  </w:style>
  <w:style w:type="character" w:customStyle="1" w:styleId="WW8Num36z2">
    <w:name w:val="WW8Num36z2"/>
    <w:rsid w:val="004264ED"/>
  </w:style>
  <w:style w:type="character" w:customStyle="1" w:styleId="WW8Num36z3">
    <w:name w:val="WW8Num36z3"/>
    <w:rsid w:val="004264ED"/>
  </w:style>
  <w:style w:type="character" w:customStyle="1" w:styleId="WW8Num36z4">
    <w:name w:val="WW8Num36z4"/>
    <w:rsid w:val="004264ED"/>
  </w:style>
  <w:style w:type="character" w:customStyle="1" w:styleId="WW8Num36z5">
    <w:name w:val="WW8Num36z5"/>
    <w:rsid w:val="004264ED"/>
  </w:style>
  <w:style w:type="character" w:customStyle="1" w:styleId="WW8Num36z6">
    <w:name w:val="WW8Num36z6"/>
    <w:rsid w:val="004264ED"/>
  </w:style>
  <w:style w:type="character" w:customStyle="1" w:styleId="WW8Num36z7">
    <w:name w:val="WW8Num36z7"/>
    <w:rsid w:val="004264ED"/>
  </w:style>
  <w:style w:type="character" w:customStyle="1" w:styleId="WW8Num36z8">
    <w:name w:val="WW8Num36z8"/>
    <w:rsid w:val="004264ED"/>
  </w:style>
  <w:style w:type="character" w:customStyle="1" w:styleId="WW8Num37z0">
    <w:name w:val="WW8Num37z0"/>
    <w:rsid w:val="004264ED"/>
    <w:rPr>
      <w:rFonts w:ascii="Calibri" w:eastAsia="Times New Roman" w:hAnsi="Calibri" w:cs="Calibri"/>
    </w:rPr>
  </w:style>
  <w:style w:type="character" w:customStyle="1" w:styleId="WW8Num37z1">
    <w:name w:val="WW8Num37z1"/>
    <w:rsid w:val="004264ED"/>
    <w:rPr>
      <w:rFonts w:ascii="Courier New" w:hAnsi="Courier New" w:cs="Courier New"/>
    </w:rPr>
  </w:style>
  <w:style w:type="character" w:customStyle="1" w:styleId="WW8Num37z2">
    <w:name w:val="WW8Num37z2"/>
    <w:rsid w:val="004264ED"/>
    <w:rPr>
      <w:rFonts w:ascii="Wingdings" w:hAnsi="Wingdings" w:cs="Wingdings"/>
    </w:rPr>
  </w:style>
  <w:style w:type="character" w:customStyle="1" w:styleId="WW8Num37z3">
    <w:name w:val="WW8Num37z3"/>
    <w:rsid w:val="004264ED"/>
    <w:rPr>
      <w:rFonts w:ascii="Symbol" w:hAnsi="Symbol" w:cs="Symbol"/>
    </w:rPr>
  </w:style>
  <w:style w:type="character" w:customStyle="1" w:styleId="WW8Num38z0">
    <w:name w:val="WW8Num38z0"/>
    <w:rsid w:val="004264ED"/>
  </w:style>
  <w:style w:type="character" w:customStyle="1" w:styleId="WW8Num38z1">
    <w:name w:val="WW8Num38z1"/>
    <w:rsid w:val="004264ED"/>
  </w:style>
  <w:style w:type="character" w:customStyle="1" w:styleId="WW8Num38z2">
    <w:name w:val="WW8Num38z2"/>
    <w:rsid w:val="004264ED"/>
  </w:style>
  <w:style w:type="character" w:customStyle="1" w:styleId="WW8Num38z3">
    <w:name w:val="WW8Num38z3"/>
    <w:rsid w:val="004264ED"/>
  </w:style>
  <w:style w:type="character" w:customStyle="1" w:styleId="WW8Num38z4">
    <w:name w:val="WW8Num38z4"/>
    <w:rsid w:val="004264ED"/>
  </w:style>
  <w:style w:type="character" w:customStyle="1" w:styleId="WW8Num38z5">
    <w:name w:val="WW8Num38z5"/>
    <w:rsid w:val="004264ED"/>
  </w:style>
  <w:style w:type="character" w:customStyle="1" w:styleId="WW8Num38z6">
    <w:name w:val="WW8Num38z6"/>
    <w:rsid w:val="004264ED"/>
  </w:style>
  <w:style w:type="character" w:customStyle="1" w:styleId="WW8Num38z7">
    <w:name w:val="WW8Num38z7"/>
    <w:rsid w:val="004264ED"/>
  </w:style>
  <w:style w:type="character" w:customStyle="1" w:styleId="WW8Num38z8">
    <w:name w:val="WW8Num38z8"/>
    <w:rsid w:val="004264ED"/>
  </w:style>
  <w:style w:type="character" w:customStyle="1" w:styleId="WW-DefaultParagraphFont11111111111111111111">
    <w:name w:val="WW-Default Paragraph Font11111111111111111111"/>
    <w:rsid w:val="004264ED"/>
  </w:style>
  <w:style w:type="character" w:customStyle="1" w:styleId="WW8Num4z1">
    <w:name w:val="WW8Num4z1"/>
    <w:rsid w:val="004264ED"/>
    <w:rPr>
      <w:rFonts w:cs="Times New Roman"/>
    </w:rPr>
  </w:style>
  <w:style w:type="character" w:customStyle="1" w:styleId="WW8Num5z1">
    <w:name w:val="WW8Num5z1"/>
    <w:rsid w:val="004264ED"/>
    <w:rPr>
      <w:rFonts w:cs="Times New Roman"/>
    </w:rPr>
  </w:style>
  <w:style w:type="character" w:customStyle="1" w:styleId="WW8Num29z4">
    <w:name w:val="WW8Num29z4"/>
    <w:rsid w:val="004264ED"/>
  </w:style>
  <w:style w:type="character" w:customStyle="1" w:styleId="WW8Num29z5">
    <w:name w:val="WW8Num29z5"/>
    <w:rsid w:val="004264ED"/>
  </w:style>
  <w:style w:type="character" w:customStyle="1" w:styleId="WW8Num29z6">
    <w:name w:val="WW8Num29z6"/>
    <w:rsid w:val="004264ED"/>
  </w:style>
  <w:style w:type="character" w:customStyle="1" w:styleId="WW8Num29z7">
    <w:name w:val="WW8Num29z7"/>
    <w:rsid w:val="004264ED"/>
  </w:style>
  <w:style w:type="character" w:customStyle="1" w:styleId="WW8Num29z8">
    <w:name w:val="WW8Num29z8"/>
    <w:rsid w:val="004264ED"/>
  </w:style>
  <w:style w:type="character" w:customStyle="1" w:styleId="WW8Num30z3">
    <w:name w:val="WW8Num30z3"/>
    <w:rsid w:val="004264ED"/>
    <w:rPr>
      <w:rFonts w:ascii="Symbol" w:hAnsi="Symbol" w:cs="Symbol"/>
    </w:rPr>
  </w:style>
  <w:style w:type="character" w:customStyle="1" w:styleId="WW8Num31z1">
    <w:name w:val="WW8Num31z1"/>
    <w:rsid w:val="004264ED"/>
  </w:style>
  <w:style w:type="character" w:customStyle="1" w:styleId="WW8Num31z2">
    <w:name w:val="WW8Num31z2"/>
    <w:rsid w:val="004264ED"/>
  </w:style>
  <w:style w:type="character" w:customStyle="1" w:styleId="WW8Num31z3">
    <w:name w:val="WW8Num31z3"/>
    <w:rsid w:val="004264ED"/>
  </w:style>
  <w:style w:type="character" w:customStyle="1" w:styleId="WW8Num31z4">
    <w:name w:val="WW8Num31z4"/>
    <w:rsid w:val="004264ED"/>
  </w:style>
  <w:style w:type="character" w:customStyle="1" w:styleId="WW8Num31z5">
    <w:name w:val="WW8Num31z5"/>
    <w:rsid w:val="004264ED"/>
  </w:style>
  <w:style w:type="character" w:customStyle="1" w:styleId="WW8Num31z6">
    <w:name w:val="WW8Num31z6"/>
    <w:rsid w:val="004264ED"/>
  </w:style>
  <w:style w:type="character" w:customStyle="1" w:styleId="WW8Num31z7">
    <w:name w:val="WW8Num31z7"/>
    <w:rsid w:val="004264ED"/>
  </w:style>
  <w:style w:type="character" w:customStyle="1" w:styleId="WW8Num31z8">
    <w:name w:val="WW8Num31z8"/>
    <w:rsid w:val="004264ED"/>
  </w:style>
  <w:style w:type="character" w:customStyle="1" w:styleId="WW8Num39z0">
    <w:name w:val="WW8Num39z0"/>
    <w:rsid w:val="004264ED"/>
    <w:rPr>
      <w:rFonts w:ascii="Calibri" w:eastAsia="Times New Roman" w:hAnsi="Calibri" w:cs="Calibri"/>
    </w:rPr>
  </w:style>
  <w:style w:type="character" w:customStyle="1" w:styleId="WW8Num39z1">
    <w:name w:val="WW8Num39z1"/>
    <w:rsid w:val="004264ED"/>
    <w:rPr>
      <w:rFonts w:ascii="Courier New" w:hAnsi="Courier New" w:cs="Courier New"/>
    </w:rPr>
  </w:style>
  <w:style w:type="character" w:customStyle="1" w:styleId="WW8Num39z2">
    <w:name w:val="WW8Num39z2"/>
    <w:rsid w:val="004264ED"/>
    <w:rPr>
      <w:rFonts w:ascii="Wingdings" w:hAnsi="Wingdings" w:cs="Wingdings"/>
    </w:rPr>
  </w:style>
  <w:style w:type="character" w:customStyle="1" w:styleId="WW8Num39z3">
    <w:name w:val="WW8Num39z3"/>
    <w:rsid w:val="004264ED"/>
    <w:rPr>
      <w:rFonts w:ascii="Symbol" w:hAnsi="Symbol" w:cs="Symbol"/>
    </w:rPr>
  </w:style>
  <w:style w:type="character" w:customStyle="1" w:styleId="WW8Num40z0">
    <w:name w:val="WW8Num40z0"/>
    <w:rsid w:val="004264ED"/>
    <w:rPr>
      <w:rFonts w:ascii="Symbol" w:hAnsi="Symbol" w:cs="Symbol"/>
    </w:rPr>
  </w:style>
  <w:style w:type="character" w:customStyle="1" w:styleId="WW8Num40z1">
    <w:name w:val="WW8Num40z1"/>
    <w:rsid w:val="004264ED"/>
    <w:rPr>
      <w:rFonts w:ascii="Courier New" w:hAnsi="Courier New" w:cs="Courier New"/>
    </w:rPr>
  </w:style>
  <w:style w:type="character" w:customStyle="1" w:styleId="WW8Num40z2">
    <w:name w:val="WW8Num40z2"/>
    <w:rsid w:val="004264ED"/>
    <w:rPr>
      <w:rFonts w:ascii="Wingdings" w:hAnsi="Wingdings" w:cs="Wingdings"/>
    </w:rPr>
  </w:style>
  <w:style w:type="character" w:customStyle="1" w:styleId="WW8Num41z0">
    <w:name w:val="WW8Num41z0"/>
    <w:rsid w:val="004264ED"/>
    <w:rPr>
      <w:rFonts w:ascii="Arial" w:hAnsi="Arial" w:cs="Times New Roman"/>
      <w:b/>
      <w:i w:val="0"/>
      <w:sz w:val="20"/>
      <w:szCs w:val="20"/>
    </w:rPr>
  </w:style>
  <w:style w:type="character" w:customStyle="1" w:styleId="WW8Num41z1">
    <w:name w:val="WW8Num41z1"/>
    <w:rsid w:val="004264ED"/>
    <w:rPr>
      <w:rFonts w:cs="Times New Roman"/>
    </w:rPr>
  </w:style>
  <w:style w:type="character" w:customStyle="1" w:styleId="WW8Num41z2">
    <w:name w:val="WW8Num41z2"/>
    <w:rsid w:val="004264ED"/>
    <w:rPr>
      <w:rFonts w:ascii="Arial" w:hAnsi="Arial" w:cs="Times New Roman"/>
      <w:b w:val="0"/>
      <w:i w:val="0"/>
    </w:rPr>
  </w:style>
  <w:style w:type="character" w:customStyle="1" w:styleId="WW8Num41z3">
    <w:name w:val="WW8Num41z3"/>
    <w:rsid w:val="004264ED"/>
    <w:rPr>
      <w:rFonts w:ascii="Arial" w:hAnsi="Arial" w:cs="Times New Roman"/>
      <w:b w:val="0"/>
      <w:i w:val="0"/>
      <w:sz w:val="20"/>
      <w:szCs w:val="20"/>
    </w:rPr>
  </w:style>
  <w:style w:type="character" w:customStyle="1" w:styleId="DefaultParagraphFont1">
    <w:name w:val="Default Paragraph Font1"/>
    <w:rsid w:val="004264ED"/>
  </w:style>
  <w:style w:type="character" w:customStyle="1" w:styleId="Heading1Char">
    <w:name w:val="Heading 1 Char"/>
    <w:rsid w:val="004264ED"/>
    <w:rPr>
      <w:rFonts w:ascii="Arial" w:hAnsi="Arial" w:cs="Arial"/>
      <w:b/>
      <w:bCs/>
      <w:color w:val="333399"/>
      <w:sz w:val="28"/>
      <w:szCs w:val="32"/>
      <w:lang w:val="en-US"/>
    </w:rPr>
  </w:style>
  <w:style w:type="character" w:customStyle="1" w:styleId="Heading2Char">
    <w:name w:val="Heading 2 Char"/>
    <w:rsid w:val="004264ED"/>
    <w:rPr>
      <w:rFonts w:ascii="Arial" w:hAnsi="Arial" w:cs="Arial"/>
      <w:b/>
      <w:color w:val="002060"/>
      <w:sz w:val="24"/>
      <w:szCs w:val="22"/>
      <w:lang w:val="en-GB"/>
    </w:rPr>
  </w:style>
  <w:style w:type="character" w:customStyle="1" w:styleId="Heading5Char">
    <w:name w:val="Heading 5 Char"/>
    <w:rsid w:val="004264ED"/>
    <w:rPr>
      <w:rFonts w:ascii="Calibri" w:eastAsia="Times New Roman" w:hAnsi="Calibri" w:cs="Times New Roman"/>
      <w:b/>
      <w:bCs/>
      <w:i/>
      <w:iCs/>
      <w:sz w:val="26"/>
      <w:szCs w:val="26"/>
      <w:lang w:val="en-GB"/>
    </w:rPr>
  </w:style>
  <w:style w:type="character" w:customStyle="1" w:styleId="DateChar">
    <w:name w:val="Date Char"/>
    <w:rsid w:val="004264ED"/>
    <w:rPr>
      <w:sz w:val="24"/>
      <w:szCs w:val="24"/>
      <w:lang w:val="en-GB"/>
    </w:rPr>
  </w:style>
  <w:style w:type="character" w:customStyle="1" w:styleId="FooterChar">
    <w:name w:val="Footer Char"/>
    <w:rsid w:val="004264ED"/>
    <w:rPr>
      <w:rFonts w:eastAsia="MS Mincho" w:cs="Times New Roman"/>
      <w:sz w:val="24"/>
      <w:szCs w:val="24"/>
      <w:lang w:val="en-US" w:eastAsia="ja-JP"/>
    </w:rPr>
  </w:style>
  <w:style w:type="character" w:customStyle="1" w:styleId="22">
    <w:name w:val="Παραπομπή σχολίου2"/>
    <w:rsid w:val="004264ED"/>
    <w:rPr>
      <w:sz w:val="16"/>
    </w:rPr>
  </w:style>
  <w:style w:type="character" w:styleId="-">
    <w:name w:val="Hyperlink"/>
    <w:uiPriority w:val="99"/>
    <w:rsid w:val="004264ED"/>
    <w:rPr>
      <w:color w:val="0000FF"/>
      <w:u w:val="single"/>
    </w:rPr>
  </w:style>
  <w:style w:type="character" w:customStyle="1" w:styleId="HeaderChar">
    <w:name w:val="Header Char"/>
    <w:rsid w:val="004264ED"/>
    <w:rPr>
      <w:rFonts w:cs="Times New Roman"/>
      <w:sz w:val="24"/>
      <w:szCs w:val="24"/>
      <w:lang w:val="en-GB"/>
    </w:rPr>
  </w:style>
  <w:style w:type="character" w:styleId="a3">
    <w:name w:val="page number"/>
    <w:rsid w:val="004264ED"/>
    <w:rPr>
      <w:rFonts w:cs="Times New Roman"/>
    </w:rPr>
  </w:style>
  <w:style w:type="character" w:customStyle="1" w:styleId="BalloonTextChar">
    <w:name w:val="Balloon Text Char"/>
    <w:rsid w:val="004264ED"/>
    <w:rPr>
      <w:rFonts w:ascii="Tahoma" w:hAnsi="Tahoma" w:cs="Tahoma"/>
      <w:sz w:val="16"/>
      <w:szCs w:val="16"/>
      <w:lang w:val="en-GB"/>
    </w:rPr>
  </w:style>
  <w:style w:type="character" w:customStyle="1" w:styleId="CommentTextChar">
    <w:name w:val="Comment Text Char"/>
    <w:rsid w:val="004264ED"/>
    <w:rPr>
      <w:rFonts w:cs="Times New Roman"/>
      <w:lang w:val="en-GB"/>
    </w:rPr>
  </w:style>
  <w:style w:type="character" w:customStyle="1" w:styleId="CommentSubjectChar">
    <w:name w:val="Comment Subject Char"/>
    <w:rsid w:val="004264ED"/>
    <w:rPr>
      <w:rFonts w:cs="Times New Roman"/>
      <w:b/>
      <w:bCs/>
      <w:lang w:val="en-GB"/>
    </w:rPr>
  </w:style>
  <w:style w:type="character" w:customStyle="1" w:styleId="BodyTextChar">
    <w:name w:val="Body Text Char"/>
    <w:rsid w:val="004264ED"/>
    <w:rPr>
      <w:rFonts w:cs="Times New Roman"/>
      <w:sz w:val="24"/>
      <w:szCs w:val="24"/>
      <w:lang w:val="en-GB"/>
    </w:rPr>
  </w:style>
  <w:style w:type="character" w:customStyle="1" w:styleId="10">
    <w:name w:val="Κείμενο κράτησης θέσης1"/>
    <w:rsid w:val="004264ED"/>
    <w:rPr>
      <w:rFonts w:cs="Times New Roman"/>
      <w:color w:val="808080"/>
    </w:rPr>
  </w:style>
  <w:style w:type="character" w:customStyle="1" w:styleId="a4">
    <w:name w:val="Χαρακτήρες υποσημείωσης"/>
    <w:rsid w:val="004264ED"/>
    <w:rPr>
      <w:rFonts w:cs="Times New Roman"/>
      <w:vertAlign w:val="superscript"/>
    </w:rPr>
  </w:style>
  <w:style w:type="character" w:customStyle="1" w:styleId="FootnoteTextChar">
    <w:name w:val="Footnote Text Char"/>
    <w:rsid w:val="004264ED"/>
    <w:rPr>
      <w:rFonts w:ascii="Calibri" w:hAnsi="Calibri" w:cs="Times New Roman"/>
      <w:lang w:val="x-none"/>
    </w:rPr>
  </w:style>
  <w:style w:type="character" w:customStyle="1" w:styleId="Heading3Char">
    <w:name w:val="Heading 3 Char"/>
    <w:rsid w:val="004264ED"/>
    <w:rPr>
      <w:rFonts w:ascii="Arial" w:hAnsi="Arial" w:cs="Arial"/>
      <w:b/>
      <w:bCs/>
      <w:sz w:val="22"/>
      <w:szCs w:val="26"/>
      <w:lang w:val="en-GB"/>
    </w:rPr>
  </w:style>
  <w:style w:type="character" w:customStyle="1" w:styleId="Heading4Char">
    <w:name w:val="Heading 4 Char"/>
    <w:rsid w:val="004264ED"/>
    <w:rPr>
      <w:rFonts w:ascii="Arial" w:eastAsia="Times New Roman" w:hAnsi="Arial" w:cs="Times New Roman"/>
      <w:b/>
      <w:bCs/>
      <w:sz w:val="22"/>
      <w:szCs w:val="28"/>
      <w:lang w:val="en-GB"/>
    </w:rPr>
  </w:style>
  <w:style w:type="character" w:customStyle="1" w:styleId="DocTitleChar">
    <w:name w:val="Doc Title Char"/>
    <w:basedOn w:val="Heading1Char"/>
    <w:rsid w:val="004264ED"/>
    <w:rPr>
      <w:rFonts w:ascii="Arial" w:hAnsi="Arial" w:cs="Arial"/>
      <w:b/>
      <w:bCs/>
      <w:color w:val="333399"/>
      <w:sz w:val="28"/>
      <w:szCs w:val="32"/>
      <w:lang w:val="en-US"/>
    </w:rPr>
  </w:style>
  <w:style w:type="character" w:customStyle="1" w:styleId="Style1Char">
    <w:name w:val="Style1 Char"/>
    <w:rsid w:val="004264ED"/>
    <w:rPr>
      <w:rFonts w:ascii="Calibri" w:hAnsi="Calibri" w:cs="Calibri"/>
      <w:b/>
      <w:bCs/>
      <w:color w:val="333399"/>
      <w:sz w:val="40"/>
      <w:szCs w:val="40"/>
      <w:lang w:val="en-US"/>
    </w:rPr>
  </w:style>
  <w:style w:type="character" w:customStyle="1" w:styleId="ContentsChar">
    <w:name w:val="Contents Char"/>
    <w:rsid w:val="004264ED"/>
    <w:rPr>
      <w:rFonts w:ascii="Calibri" w:hAnsi="Calibri" w:cs="Calibri"/>
      <w:b/>
      <w:bCs/>
      <w:color w:val="333399"/>
      <w:sz w:val="28"/>
      <w:szCs w:val="32"/>
      <w:lang w:val="en-US"/>
    </w:rPr>
  </w:style>
  <w:style w:type="character" w:customStyle="1" w:styleId="EndnoteTextChar">
    <w:name w:val="Endnote Text Char"/>
    <w:rsid w:val="004264ED"/>
    <w:rPr>
      <w:rFonts w:ascii="Calibri" w:hAnsi="Calibri" w:cs="Calibri"/>
      <w:lang w:val="en-GB"/>
    </w:rPr>
  </w:style>
  <w:style w:type="character" w:customStyle="1" w:styleId="a5">
    <w:name w:val="Χαρακτήρες σημείωσης τέλους"/>
    <w:rsid w:val="004264ED"/>
    <w:rPr>
      <w:vertAlign w:val="superscript"/>
    </w:rPr>
  </w:style>
  <w:style w:type="character" w:customStyle="1" w:styleId="FootnoteReference2">
    <w:name w:val="Footnote Reference2"/>
    <w:rsid w:val="004264ED"/>
    <w:rPr>
      <w:vertAlign w:val="superscript"/>
    </w:rPr>
  </w:style>
  <w:style w:type="character" w:customStyle="1" w:styleId="EndnoteReference1">
    <w:name w:val="Endnote Reference1"/>
    <w:rsid w:val="004264ED"/>
    <w:rPr>
      <w:vertAlign w:val="superscript"/>
    </w:rPr>
  </w:style>
  <w:style w:type="character" w:customStyle="1" w:styleId="a6">
    <w:name w:val="Κουκκίδες"/>
    <w:rsid w:val="004264ED"/>
    <w:rPr>
      <w:rFonts w:ascii="OpenSymbol" w:eastAsia="OpenSymbol" w:hAnsi="OpenSymbol" w:cs="OpenSymbol"/>
    </w:rPr>
  </w:style>
  <w:style w:type="character" w:styleId="a7">
    <w:name w:val="Strong"/>
    <w:uiPriority w:val="22"/>
    <w:qFormat/>
    <w:rsid w:val="004264ED"/>
    <w:rPr>
      <w:b/>
      <w:bCs/>
    </w:rPr>
  </w:style>
  <w:style w:type="character" w:customStyle="1" w:styleId="11">
    <w:name w:val="Προεπιλεγμένη γραμματοσειρά1"/>
    <w:rsid w:val="004264ED"/>
  </w:style>
  <w:style w:type="character" w:customStyle="1" w:styleId="a8">
    <w:name w:val="Σύμβολο υποσημείωσης"/>
    <w:rsid w:val="004264ED"/>
    <w:rPr>
      <w:vertAlign w:val="superscript"/>
    </w:rPr>
  </w:style>
  <w:style w:type="character" w:styleId="a9">
    <w:name w:val="Emphasis"/>
    <w:uiPriority w:val="20"/>
    <w:qFormat/>
    <w:rsid w:val="004264ED"/>
    <w:rPr>
      <w:i/>
      <w:iCs/>
    </w:rPr>
  </w:style>
  <w:style w:type="character" w:customStyle="1" w:styleId="aa">
    <w:name w:val="Χαρακτήρες αρίθμησης"/>
    <w:rsid w:val="004264ED"/>
  </w:style>
  <w:style w:type="character" w:customStyle="1" w:styleId="normalwithoutspacingChar">
    <w:name w:val="normal_without_spacing Char"/>
    <w:rsid w:val="004264ED"/>
    <w:rPr>
      <w:rFonts w:ascii="Calibri" w:hAnsi="Calibri" w:cs="Calibri"/>
      <w:sz w:val="22"/>
      <w:szCs w:val="24"/>
    </w:rPr>
  </w:style>
  <w:style w:type="character" w:customStyle="1" w:styleId="FootnoteTextChar1">
    <w:name w:val="Footnote Text Char1"/>
    <w:rsid w:val="004264ED"/>
    <w:rPr>
      <w:rFonts w:ascii="Calibri" w:hAnsi="Calibri" w:cs="Calibri"/>
      <w:lang w:val="en-IE" w:eastAsia="zh-CN"/>
    </w:rPr>
  </w:style>
  <w:style w:type="character" w:customStyle="1" w:styleId="foothangingChar">
    <w:name w:val="foot_hanging Char"/>
    <w:rsid w:val="004264ED"/>
    <w:rPr>
      <w:rFonts w:ascii="Calibri" w:hAnsi="Calibri" w:cs="Calibri"/>
      <w:sz w:val="18"/>
      <w:szCs w:val="18"/>
      <w:lang w:val="en-IE" w:eastAsia="zh-CN"/>
    </w:rPr>
  </w:style>
  <w:style w:type="character" w:customStyle="1" w:styleId="HTMLPreformattedChar">
    <w:name w:val="HTML Preformatted Char"/>
    <w:rsid w:val="004264ED"/>
    <w:rPr>
      <w:rFonts w:ascii="Courier New" w:hAnsi="Courier New" w:cs="Courier New"/>
    </w:rPr>
  </w:style>
  <w:style w:type="character" w:customStyle="1" w:styleId="apple-converted-space">
    <w:name w:val="apple-converted-space"/>
    <w:basedOn w:val="WW-DefaultParagraphFont11111111111111111111"/>
    <w:rsid w:val="004264ED"/>
  </w:style>
  <w:style w:type="character" w:customStyle="1" w:styleId="BodyTextIndent3Char">
    <w:name w:val="Body Text Indent 3 Char"/>
    <w:rsid w:val="004264ED"/>
    <w:rPr>
      <w:rFonts w:ascii="Calibri" w:hAnsi="Calibri" w:cs="Calibri"/>
      <w:sz w:val="16"/>
      <w:szCs w:val="16"/>
      <w:lang w:val="en-GB"/>
    </w:rPr>
  </w:style>
  <w:style w:type="character" w:customStyle="1" w:styleId="WW-FootnoteReference">
    <w:name w:val="WW-Footnote Reference"/>
    <w:rsid w:val="004264ED"/>
    <w:rPr>
      <w:vertAlign w:val="superscript"/>
    </w:rPr>
  </w:style>
  <w:style w:type="character" w:customStyle="1" w:styleId="WW-EndnoteReference">
    <w:name w:val="WW-Endnote Reference"/>
    <w:rsid w:val="004264ED"/>
    <w:rPr>
      <w:vertAlign w:val="superscript"/>
    </w:rPr>
  </w:style>
  <w:style w:type="character" w:customStyle="1" w:styleId="FootnoteReference1">
    <w:name w:val="Footnote Reference1"/>
    <w:rsid w:val="004264ED"/>
    <w:rPr>
      <w:vertAlign w:val="superscript"/>
    </w:rPr>
  </w:style>
  <w:style w:type="character" w:customStyle="1" w:styleId="FootnoteTextChar2">
    <w:name w:val="Footnote Text Char2"/>
    <w:rsid w:val="004264ED"/>
    <w:rPr>
      <w:rFonts w:ascii="Calibri" w:hAnsi="Calibri" w:cs="Calibri"/>
      <w:sz w:val="18"/>
      <w:lang w:val="en-IE" w:eastAsia="zh-CN"/>
    </w:rPr>
  </w:style>
  <w:style w:type="character" w:customStyle="1" w:styleId="foothangingChar1">
    <w:name w:val="foot_hanging Char1"/>
    <w:rsid w:val="004264ED"/>
    <w:rPr>
      <w:rFonts w:ascii="Calibri" w:hAnsi="Calibri" w:cs="Calibri"/>
      <w:sz w:val="18"/>
      <w:szCs w:val="18"/>
      <w:lang w:val="en-IE" w:eastAsia="zh-CN"/>
    </w:rPr>
  </w:style>
  <w:style w:type="character" w:customStyle="1" w:styleId="footersChar">
    <w:name w:val="footers Char"/>
    <w:basedOn w:val="foothangingChar1"/>
    <w:rsid w:val="004264ED"/>
    <w:rPr>
      <w:rFonts w:ascii="Calibri" w:hAnsi="Calibri" w:cs="Calibri"/>
      <w:sz w:val="18"/>
      <w:szCs w:val="18"/>
      <w:lang w:val="en-IE" w:eastAsia="zh-CN"/>
    </w:rPr>
  </w:style>
  <w:style w:type="character" w:customStyle="1" w:styleId="CommentTextChar1">
    <w:name w:val="Comment Text Char1"/>
    <w:rsid w:val="004264ED"/>
    <w:rPr>
      <w:rFonts w:ascii="Calibri" w:hAnsi="Calibri" w:cs="Calibri"/>
      <w:lang w:val="en-GB" w:eastAsia="zh-CN"/>
    </w:rPr>
  </w:style>
  <w:style w:type="character" w:customStyle="1" w:styleId="HTMLPreformattedChar1">
    <w:name w:val="HTML Preformatted Char1"/>
    <w:rsid w:val="004264ED"/>
    <w:rPr>
      <w:rFonts w:ascii="Courier New" w:hAnsi="Courier New" w:cs="Courier New"/>
      <w:lang w:eastAsia="zh-CN"/>
    </w:rPr>
  </w:style>
  <w:style w:type="character" w:customStyle="1" w:styleId="BodyText3Char">
    <w:name w:val="Body Text 3 Char"/>
    <w:rsid w:val="004264ED"/>
    <w:rPr>
      <w:rFonts w:ascii="Calibri" w:hAnsi="Calibri" w:cs="Calibri"/>
      <w:sz w:val="16"/>
      <w:szCs w:val="16"/>
      <w:lang w:val="en-GB" w:eastAsia="zh-CN"/>
    </w:rPr>
  </w:style>
  <w:style w:type="character" w:customStyle="1" w:styleId="WW-FootnoteReference1">
    <w:name w:val="WW-Footnote Reference1"/>
    <w:rsid w:val="004264ED"/>
    <w:rPr>
      <w:vertAlign w:val="superscript"/>
    </w:rPr>
  </w:style>
  <w:style w:type="character" w:customStyle="1" w:styleId="WW-EndnoteReference1">
    <w:name w:val="WW-Endnote Reference1"/>
    <w:rsid w:val="004264ED"/>
    <w:rPr>
      <w:vertAlign w:val="superscript"/>
    </w:rPr>
  </w:style>
  <w:style w:type="character" w:customStyle="1" w:styleId="WW-FootnoteReference2">
    <w:name w:val="WW-Footnote Reference2"/>
    <w:rsid w:val="004264ED"/>
    <w:rPr>
      <w:vertAlign w:val="superscript"/>
    </w:rPr>
  </w:style>
  <w:style w:type="character" w:customStyle="1" w:styleId="WW-EndnoteReference2">
    <w:name w:val="WW-Endnote Reference2"/>
    <w:rsid w:val="004264ED"/>
    <w:rPr>
      <w:vertAlign w:val="superscript"/>
    </w:rPr>
  </w:style>
  <w:style w:type="character" w:customStyle="1" w:styleId="FootnoteTextChar3">
    <w:name w:val="Footnote Text Char3"/>
    <w:rsid w:val="004264ED"/>
    <w:rPr>
      <w:rFonts w:ascii="Calibri" w:hAnsi="Calibri" w:cs="Calibri"/>
      <w:sz w:val="18"/>
      <w:lang w:val="en-IE" w:eastAsia="zh-CN"/>
    </w:rPr>
  </w:style>
  <w:style w:type="character" w:customStyle="1" w:styleId="foothangingChar2">
    <w:name w:val="foot_hanging Char2"/>
    <w:rsid w:val="004264ED"/>
    <w:rPr>
      <w:rFonts w:ascii="Calibri" w:hAnsi="Calibri" w:cs="Calibri"/>
      <w:sz w:val="18"/>
      <w:szCs w:val="18"/>
      <w:lang w:val="en-IE" w:eastAsia="zh-CN"/>
    </w:rPr>
  </w:style>
  <w:style w:type="character" w:customStyle="1" w:styleId="footersChar1">
    <w:name w:val="footers Char1"/>
    <w:basedOn w:val="foothangingChar2"/>
    <w:rsid w:val="004264ED"/>
    <w:rPr>
      <w:rFonts w:ascii="Calibri" w:hAnsi="Calibri" w:cs="Calibri"/>
      <w:sz w:val="18"/>
      <w:szCs w:val="18"/>
      <w:lang w:val="en-IE" w:eastAsia="zh-CN"/>
    </w:rPr>
  </w:style>
  <w:style w:type="character" w:customStyle="1" w:styleId="foootChar">
    <w:name w:val="fooot Char"/>
    <w:basedOn w:val="footersChar1"/>
    <w:rsid w:val="004264ED"/>
    <w:rPr>
      <w:rFonts w:ascii="Calibri" w:hAnsi="Calibri" w:cs="Calibri"/>
      <w:sz w:val="18"/>
      <w:szCs w:val="18"/>
      <w:lang w:val="en-IE" w:eastAsia="zh-CN"/>
    </w:rPr>
  </w:style>
  <w:style w:type="character" w:customStyle="1" w:styleId="12">
    <w:name w:val="Παραπομπή υποσημείωσης1"/>
    <w:rsid w:val="004264ED"/>
    <w:rPr>
      <w:vertAlign w:val="superscript"/>
    </w:rPr>
  </w:style>
  <w:style w:type="character" w:customStyle="1" w:styleId="13">
    <w:name w:val="Παραπομπή σημείωσης τέλους1"/>
    <w:rsid w:val="004264ED"/>
    <w:rPr>
      <w:vertAlign w:val="superscript"/>
    </w:rPr>
  </w:style>
  <w:style w:type="character" w:customStyle="1" w:styleId="Char">
    <w:name w:val="Κείμενο πλαισίου Char"/>
    <w:rsid w:val="004264ED"/>
    <w:rPr>
      <w:rFonts w:ascii="Tahoma" w:hAnsi="Tahoma" w:cs="Tahoma"/>
      <w:sz w:val="16"/>
      <w:szCs w:val="16"/>
      <w:lang w:val="en-GB"/>
    </w:rPr>
  </w:style>
  <w:style w:type="character" w:customStyle="1" w:styleId="14">
    <w:name w:val="Παραπομπή σχολίου1"/>
    <w:rsid w:val="004264ED"/>
    <w:rPr>
      <w:sz w:val="16"/>
      <w:szCs w:val="16"/>
    </w:rPr>
  </w:style>
  <w:style w:type="character" w:customStyle="1" w:styleId="Char0">
    <w:name w:val="Κείμενο σχολίου Char"/>
    <w:rsid w:val="004264ED"/>
    <w:rPr>
      <w:rFonts w:ascii="Calibri" w:hAnsi="Calibri" w:cs="Calibri"/>
      <w:lang w:val="en-GB"/>
    </w:rPr>
  </w:style>
  <w:style w:type="character" w:customStyle="1" w:styleId="Char1">
    <w:name w:val="Θέμα σχολίου Char"/>
    <w:rsid w:val="004264ED"/>
    <w:rPr>
      <w:rFonts w:ascii="Calibri" w:hAnsi="Calibri" w:cs="Calibri"/>
      <w:b/>
      <w:bCs/>
      <w:lang w:val="en-GB"/>
    </w:rPr>
  </w:style>
  <w:style w:type="character" w:customStyle="1" w:styleId="-HTMLChar">
    <w:name w:val="Προ-διαμορφωμένο HTML Char"/>
    <w:link w:val="-HTML"/>
    <w:uiPriority w:val="99"/>
    <w:rsid w:val="004264ED"/>
    <w:rPr>
      <w:rFonts w:ascii="Courier New" w:eastAsia="Times New Roman" w:hAnsi="Courier New" w:cs="Courier New"/>
    </w:rPr>
  </w:style>
  <w:style w:type="character" w:customStyle="1" w:styleId="WW-FootnoteReference3">
    <w:name w:val="WW-Footnote Reference3"/>
    <w:rsid w:val="004264ED"/>
    <w:rPr>
      <w:vertAlign w:val="superscript"/>
    </w:rPr>
  </w:style>
  <w:style w:type="character" w:customStyle="1" w:styleId="WW-EndnoteReference3">
    <w:name w:val="WW-Endnote Reference3"/>
    <w:rsid w:val="004264ED"/>
    <w:rPr>
      <w:vertAlign w:val="superscript"/>
    </w:rPr>
  </w:style>
  <w:style w:type="character" w:customStyle="1" w:styleId="WW-FootnoteReference4">
    <w:name w:val="WW-Footnote Reference4"/>
    <w:rsid w:val="004264ED"/>
    <w:rPr>
      <w:vertAlign w:val="superscript"/>
    </w:rPr>
  </w:style>
  <w:style w:type="character" w:customStyle="1" w:styleId="WW-EndnoteReference4">
    <w:name w:val="WW-Endnote Reference4"/>
    <w:rsid w:val="004264ED"/>
    <w:rPr>
      <w:vertAlign w:val="superscript"/>
    </w:rPr>
  </w:style>
  <w:style w:type="character" w:customStyle="1" w:styleId="WW-FootnoteReference5">
    <w:name w:val="WW-Footnote Reference5"/>
    <w:rsid w:val="004264ED"/>
    <w:rPr>
      <w:vertAlign w:val="superscript"/>
    </w:rPr>
  </w:style>
  <w:style w:type="character" w:customStyle="1" w:styleId="WW-EndnoteReference5">
    <w:name w:val="WW-Endnote Reference5"/>
    <w:rsid w:val="004264ED"/>
    <w:rPr>
      <w:vertAlign w:val="superscript"/>
    </w:rPr>
  </w:style>
  <w:style w:type="character" w:customStyle="1" w:styleId="WW-FootnoteReference6">
    <w:name w:val="WW-Footnote Reference6"/>
    <w:rsid w:val="004264ED"/>
    <w:rPr>
      <w:vertAlign w:val="superscript"/>
    </w:rPr>
  </w:style>
  <w:style w:type="character" w:styleId="-0">
    <w:name w:val="FollowedHyperlink"/>
    <w:rsid w:val="004264ED"/>
    <w:rPr>
      <w:color w:val="800000"/>
      <w:u w:val="single"/>
    </w:rPr>
  </w:style>
  <w:style w:type="character" w:customStyle="1" w:styleId="WW-EndnoteReference6">
    <w:name w:val="WW-Endnote Reference6"/>
    <w:rsid w:val="004264ED"/>
    <w:rPr>
      <w:vertAlign w:val="superscript"/>
    </w:rPr>
  </w:style>
  <w:style w:type="character" w:customStyle="1" w:styleId="WW-FootnoteReference7">
    <w:name w:val="WW-Footnote Reference7"/>
    <w:rsid w:val="004264ED"/>
    <w:rPr>
      <w:vertAlign w:val="superscript"/>
    </w:rPr>
  </w:style>
  <w:style w:type="character" w:customStyle="1" w:styleId="WW-EndnoteReference7">
    <w:name w:val="WW-Endnote Reference7"/>
    <w:rsid w:val="004264ED"/>
    <w:rPr>
      <w:vertAlign w:val="superscript"/>
    </w:rPr>
  </w:style>
  <w:style w:type="character" w:customStyle="1" w:styleId="WW-FootnoteReference8">
    <w:name w:val="WW-Footnote Reference8"/>
    <w:rsid w:val="004264ED"/>
    <w:rPr>
      <w:vertAlign w:val="superscript"/>
    </w:rPr>
  </w:style>
  <w:style w:type="character" w:customStyle="1" w:styleId="WW-EndnoteReference8">
    <w:name w:val="WW-Endnote Reference8"/>
    <w:rsid w:val="004264ED"/>
    <w:rPr>
      <w:vertAlign w:val="superscript"/>
    </w:rPr>
  </w:style>
  <w:style w:type="character" w:customStyle="1" w:styleId="WW-FootnoteReference9">
    <w:name w:val="WW-Footnote Reference9"/>
    <w:rsid w:val="004264ED"/>
    <w:rPr>
      <w:vertAlign w:val="superscript"/>
    </w:rPr>
  </w:style>
  <w:style w:type="character" w:customStyle="1" w:styleId="WW-EndnoteReference9">
    <w:name w:val="WW-Endnote Reference9"/>
    <w:rsid w:val="004264ED"/>
    <w:rPr>
      <w:vertAlign w:val="superscript"/>
    </w:rPr>
  </w:style>
  <w:style w:type="character" w:customStyle="1" w:styleId="WW-FootnoteReference10">
    <w:name w:val="WW-Footnote Reference10"/>
    <w:rsid w:val="004264ED"/>
    <w:rPr>
      <w:vertAlign w:val="superscript"/>
    </w:rPr>
  </w:style>
  <w:style w:type="character" w:customStyle="1" w:styleId="WW-EndnoteReference10">
    <w:name w:val="WW-Endnote Reference10"/>
    <w:rsid w:val="004264ED"/>
    <w:rPr>
      <w:vertAlign w:val="superscript"/>
    </w:rPr>
  </w:style>
  <w:style w:type="character" w:customStyle="1" w:styleId="WW-FootnoteReference11">
    <w:name w:val="WW-Footnote Reference11"/>
    <w:rsid w:val="004264ED"/>
    <w:rPr>
      <w:vertAlign w:val="superscript"/>
    </w:rPr>
  </w:style>
  <w:style w:type="character" w:customStyle="1" w:styleId="WW-EndnoteReference11">
    <w:name w:val="WW-Endnote Reference11"/>
    <w:rsid w:val="004264ED"/>
    <w:rPr>
      <w:vertAlign w:val="superscript"/>
    </w:rPr>
  </w:style>
  <w:style w:type="character" w:customStyle="1" w:styleId="WW-FootnoteReference12">
    <w:name w:val="WW-Footnote Reference12"/>
    <w:rsid w:val="004264ED"/>
    <w:rPr>
      <w:vertAlign w:val="superscript"/>
    </w:rPr>
  </w:style>
  <w:style w:type="character" w:customStyle="1" w:styleId="WW-EndnoteReference12">
    <w:name w:val="WW-Endnote Reference12"/>
    <w:rsid w:val="004264ED"/>
    <w:rPr>
      <w:vertAlign w:val="superscript"/>
    </w:rPr>
  </w:style>
  <w:style w:type="character" w:customStyle="1" w:styleId="WW-FootnoteReference13">
    <w:name w:val="WW-Footnote Reference13"/>
    <w:rsid w:val="004264ED"/>
    <w:rPr>
      <w:vertAlign w:val="superscript"/>
    </w:rPr>
  </w:style>
  <w:style w:type="character" w:customStyle="1" w:styleId="WW-EndnoteReference13">
    <w:name w:val="WW-Endnote Reference13"/>
    <w:rsid w:val="004264ED"/>
    <w:rPr>
      <w:vertAlign w:val="superscript"/>
    </w:rPr>
  </w:style>
  <w:style w:type="character" w:customStyle="1" w:styleId="41">
    <w:name w:val="Παραπομπή υποσημείωσης4"/>
    <w:rsid w:val="004264ED"/>
    <w:rPr>
      <w:vertAlign w:val="superscript"/>
    </w:rPr>
  </w:style>
  <w:style w:type="character" w:customStyle="1" w:styleId="ab">
    <w:name w:val="Σύμβολα σημείωσης τέλους"/>
    <w:rsid w:val="004264ED"/>
    <w:rPr>
      <w:vertAlign w:val="superscript"/>
    </w:rPr>
  </w:style>
  <w:style w:type="character" w:customStyle="1" w:styleId="23">
    <w:name w:val="Παραπομπή υποσημείωσης2"/>
    <w:rsid w:val="004264ED"/>
    <w:rPr>
      <w:vertAlign w:val="superscript"/>
    </w:rPr>
  </w:style>
  <w:style w:type="character" w:customStyle="1" w:styleId="24">
    <w:name w:val="Παραπομπή σημείωσης τέλους2"/>
    <w:rsid w:val="004264ED"/>
    <w:rPr>
      <w:vertAlign w:val="superscript"/>
    </w:rPr>
  </w:style>
  <w:style w:type="character" w:customStyle="1" w:styleId="WW-FootnoteReference14">
    <w:name w:val="WW-Footnote Reference14"/>
    <w:rsid w:val="004264ED"/>
    <w:rPr>
      <w:vertAlign w:val="superscript"/>
    </w:rPr>
  </w:style>
  <w:style w:type="character" w:customStyle="1" w:styleId="WW-EndnoteReference14">
    <w:name w:val="WW-Endnote Reference14"/>
    <w:rsid w:val="004264ED"/>
    <w:rPr>
      <w:vertAlign w:val="superscript"/>
    </w:rPr>
  </w:style>
  <w:style w:type="character" w:customStyle="1" w:styleId="WW-FootnoteReference15">
    <w:name w:val="WW-Footnote Reference15"/>
    <w:rsid w:val="004264ED"/>
    <w:rPr>
      <w:vertAlign w:val="superscript"/>
    </w:rPr>
  </w:style>
  <w:style w:type="character" w:customStyle="1" w:styleId="WW-EndnoteReference15">
    <w:name w:val="WW-Endnote Reference15"/>
    <w:rsid w:val="004264ED"/>
    <w:rPr>
      <w:vertAlign w:val="superscript"/>
    </w:rPr>
  </w:style>
  <w:style w:type="character" w:customStyle="1" w:styleId="WW-FootnoteReference16">
    <w:name w:val="WW-Footnote Reference16"/>
    <w:rsid w:val="004264ED"/>
    <w:rPr>
      <w:vertAlign w:val="superscript"/>
    </w:rPr>
  </w:style>
  <w:style w:type="character" w:customStyle="1" w:styleId="WW-EndnoteReference16">
    <w:name w:val="WW-Endnote Reference16"/>
    <w:rsid w:val="004264ED"/>
    <w:rPr>
      <w:vertAlign w:val="superscript"/>
    </w:rPr>
  </w:style>
  <w:style w:type="character" w:customStyle="1" w:styleId="WW-FootnoteReference17">
    <w:name w:val="WW-Footnote Reference17"/>
    <w:rsid w:val="004264ED"/>
    <w:rPr>
      <w:vertAlign w:val="superscript"/>
    </w:rPr>
  </w:style>
  <w:style w:type="character" w:customStyle="1" w:styleId="WW-EndnoteReference17">
    <w:name w:val="WW-Endnote Reference17"/>
    <w:rsid w:val="004264ED"/>
    <w:rPr>
      <w:vertAlign w:val="superscript"/>
    </w:rPr>
  </w:style>
  <w:style w:type="character" w:customStyle="1" w:styleId="31">
    <w:name w:val="Παραπομπή υποσημείωσης3"/>
    <w:rsid w:val="004264ED"/>
    <w:rPr>
      <w:vertAlign w:val="superscript"/>
    </w:rPr>
  </w:style>
  <w:style w:type="character" w:customStyle="1" w:styleId="32">
    <w:name w:val="Παραπομπή σημείωσης τέλους3"/>
    <w:rsid w:val="004264ED"/>
    <w:rPr>
      <w:vertAlign w:val="superscript"/>
    </w:rPr>
  </w:style>
  <w:style w:type="character" w:customStyle="1" w:styleId="WW-FootnoteReference18">
    <w:name w:val="WW-Footnote Reference18"/>
    <w:rsid w:val="004264ED"/>
    <w:rPr>
      <w:vertAlign w:val="superscript"/>
    </w:rPr>
  </w:style>
  <w:style w:type="character" w:customStyle="1" w:styleId="WW-EndnoteReference18">
    <w:name w:val="WW-Endnote Reference18"/>
    <w:rsid w:val="004264ED"/>
    <w:rPr>
      <w:vertAlign w:val="superscript"/>
    </w:rPr>
  </w:style>
  <w:style w:type="character" w:customStyle="1" w:styleId="WW-FootnoteReference19">
    <w:name w:val="WW-Footnote Reference19"/>
    <w:rsid w:val="004264ED"/>
    <w:rPr>
      <w:vertAlign w:val="superscript"/>
    </w:rPr>
  </w:style>
  <w:style w:type="character" w:customStyle="1" w:styleId="WW-EndnoteReference19">
    <w:name w:val="WW-Endnote Reference19"/>
    <w:rsid w:val="004264ED"/>
    <w:rPr>
      <w:vertAlign w:val="superscript"/>
    </w:rPr>
  </w:style>
  <w:style w:type="character" w:customStyle="1" w:styleId="WW-FootnoteReference20">
    <w:name w:val="WW-Footnote Reference20"/>
    <w:rsid w:val="004264ED"/>
    <w:rPr>
      <w:vertAlign w:val="superscript"/>
    </w:rPr>
  </w:style>
  <w:style w:type="character" w:customStyle="1" w:styleId="WW-EndnoteReference20">
    <w:name w:val="WW-Endnote Reference20"/>
    <w:rsid w:val="004264ED"/>
    <w:rPr>
      <w:vertAlign w:val="superscript"/>
    </w:rPr>
  </w:style>
  <w:style w:type="character" w:customStyle="1" w:styleId="ac">
    <w:name w:val="Σύνδεση ευρετηρίου"/>
    <w:rsid w:val="004264ED"/>
  </w:style>
  <w:style w:type="character" w:customStyle="1" w:styleId="WW-0">
    <w:name w:val="WW-Παραπομπή υποσημείωσης"/>
    <w:rsid w:val="004264ED"/>
    <w:rPr>
      <w:vertAlign w:val="superscript"/>
    </w:rPr>
  </w:style>
  <w:style w:type="character" w:customStyle="1" w:styleId="42">
    <w:name w:val="Παραπομπή σημείωσης τέλους4"/>
    <w:rsid w:val="004264ED"/>
    <w:rPr>
      <w:vertAlign w:val="superscript"/>
    </w:rPr>
  </w:style>
  <w:style w:type="character" w:customStyle="1" w:styleId="Char2">
    <w:name w:val="Κείμενο υποσημείωσης Char"/>
    <w:rsid w:val="004264ED"/>
    <w:rPr>
      <w:rFonts w:ascii="Calibri" w:hAnsi="Calibri" w:cs="Calibri"/>
      <w:sz w:val="18"/>
      <w:lang w:val="en-IE" w:eastAsia="zh-CN"/>
    </w:rPr>
  </w:style>
  <w:style w:type="character" w:styleId="ad">
    <w:name w:val="footnote reference"/>
    <w:uiPriority w:val="99"/>
    <w:rsid w:val="004264ED"/>
    <w:rPr>
      <w:vertAlign w:val="superscript"/>
    </w:rPr>
  </w:style>
  <w:style w:type="character" w:styleId="ae">
    <w:name w:val="endnote reference"/>
    <w:rsid w:val="004264ED"/>
    <w:rPr>
      <w:vertAlign w:val="superscript"/>
    </w:rPr>
  </w:style>
  <w:style w:type="character" w:customStyle="1" w:styleId="WW-FootnoteReference123">
    <w:name w:val="WW-Footnote Reference123"/>
    <w:rsid w:val="004264ED"/>
    <w:rPr>
      <w:vertAlign w:val="superscript"/>
    </w:rPr>
  </w:style>
  <w:style w:type="paragraph" w:customStyle="1" w:styleId="af">
    <w:name w:val="Επικεφαλίδα"/>
    <w:basedOn w:val="a"/>
    <w:next w:val="af0"/>
    <w:rsid w:val="004264ED"/>
    <w:pPr>
      <w:keepNext/>
      <w:spacing w:before="240"/>
    </w:pPr>
    <w:rPr>
      <w:rFonts w:ascii="Liberation Sans" w:eastAsia="Microsoft YaHei" w:hAnsi="Liberation Sans" w:cs="Mangal"/>
      <w:sz w:val="28"/>
      <w:szCs w:val="28"/>
    </w:rPr>
  </w:style>
  <w:style w:type="paragraph" w:styleId="af0">
    <w:name w:val="Body Text"/>
    <w:basedOn w:val="a"/>
    <w:link w:val="Char3"/>
    <w:rsid w:val="004264ED"/>
    <w:pPr>
      <w:spacing w:after="240"/>
    </w:pPr>
  </w:style>
  <w:style w:type="character" w:customStyle="1" w:styleId="Char3">
    <w:name w:val="Σώμα κειμένου Char"/>
    <w:basedOn w:val="a0"/>
    <w:link w:val="af0"/>
    <w:rsid w:val="004264ED"/>
    <w:rPr>
      <w:rFonts w:ascii="Calibri" w:eastAsia="Times New Roman" w:hAnsi="Calibri" w:cs="Calibri"/>
      <w:szCs w:val="24"/>
      <w:lang w:val="en-GB" w:eastAsia="ar-SA"/>
    </w:rPr>
  </w:style>
  <w:style w:type="paragraph" w:styleId="af1">
    <w:name w:val="List"/>
    <w:basedOn w:val="af0"/>
    <w:rsid w:val="004264ED"/>
    <w:rPr>
      <w:rFonts w:cs="Mangal"/>
    </w:rPr>
  </w:style>
  <w:style w:type="paragraph" w:customStyle="1" w:styleId="43">
    <w:name w:val="Λεζάντα4"/>
    <w:basedOn w:val="a"/>
    <w:rsid w:val="004264ED"/>
    <w:pPr>
      <w:suppressLineNumbers/>
      <w:spacing w:before="120"/>
    </w:pPr>
    <w:rPr>
      <w:rFonts w:cs="Mangal"/>
      <w:i/>
      <w:iCs/>
      <w:sz w:val="24"/>
    </w:rPr>
  </w:style>
  <w:style w:type="paragraph" w:customStyle="1" w:styleId="af2">
    <w:name w:val="Ευρετήριο"/>
    <w:basedOn w:val="a"/>
    <w:rsid w:val="004264ED"/>
    <w:pPr>
      <w:suppressLineNumbers/>
    </w:pPr>
    <w:rPr>
      <w:rFonts w:cs="Mangal"/>
    </w:rPr>
  </w:style>
  <w:style w:type="paragraph" w:customStyle="1" w:styleId="WW-1">
    <w:name w:val="WW-Λεζάντα"/>
    <w:basedOn w:val="a"/>
    <w:rsid w:val="004264ED"/>
    <w:pPr>
      <w:suppressLineNumbers/>
      <w:spacing w:before="120"/>
    </w:pPr>
    <w:rPr>
      <w:rFonts w:cs="Mangal"/>
      <w:i/>
      <w:iCs/>
      <w:sz w:val="24"/>
    </w:rPr>
  </w:style>
  <w:style w:type="paragraph" w:customStyle="1" w:styleId="WW-Caption">
    <w:name w:val="WW-Caption"/>
    <w:basedOn w:val="a"/>
    <w:rsid w:val="004264ED"/>
    <w:pPr>
      <w:suppressLineNumbers/>
      <w:spacing w:before="120"/>
    </w:pPr>
    <w:rPr>
      <w:rFonts w:cs="Mangal"/>
      <w:i/>
      <w:iCs/>
      <w:sz w:val="24"/>
    </w:rPr>
  </w:style>
  <w:style w:type="paragraph" w:customStyle="1" w:styleId="WW-Caption1">
    <w:name w:val="WW-Caption1"/>
    <w:basedOn w:val="a"/>
    <w:rsid w:val="004264ED"/>
    <w:pPr>
      <w:suppressLineNumbers/>
      <w:spacing w:before="120"/>
    </w:pPr>
    <w:rPr>
      <w:rFonts w:cs="Mangal"/>
      <w:i/>
      <w:iCs/>
      <w:sz w:val="24"/>
    </w:rPr>
  </w:style>
  <w:style w:type="paragraph" w:customStyle="1" w:styleId="33">
    <w:name w:val="Λεζάντα3"/>
    <w:basedOn w:val="a"/>
    <w:rsid w:val="004264ED"/>
    <w:pPr>
      <w:suppressLineNumbers/>
      <w:spacing w:before="120"/>
    </w:pPr>
    <w:rPr>
      <w:rFonts w:cs="Mangal"/>
      <w:i/>
      <w:iCs/>
      <w:sz w:val="24"/>
    </w:rPr>
  </w:style>
  <w:style w:type="paragraph" w:customStyle="1" w:styleId="WW-Caption11">
    <w:name w:val="WW-Caption11"/>
    <w:basedOn w:val="a"/>
    <w:rsid w:val="004264ED"/>
    <w:pPr>
      <w:suppressLineNumbers/>
      <w:spacing w:before="120"/>
    </w:pPr>
    <w:rPr>
      <w:rFonts w:cs="Mangal"/>
      <w:i/>
      <w:iCs/>
      <w:sz w:val="24"/>
    </w:rPr>
  </w:style>
  <w:style w:type="paragraph" w:customStyle="1" w:styleId="WW-Caption111">
    <w:name w:val="WW-Caption111"/>
    <w:basedOn w:val="a"/>
    <w:rsid w:val="004264ED"/>
    <w:pPr>
      <w:suppressLineNumbers/>
      <w:spacing w:before="120"/>
    </w:pPr>
    <w:rPr>
      <w:rFonts w:cs="Mangal"/>
      <w:i/>
      <w:iCs/>
      <w:sz w:val="24"/>
    </w:rPr>
  </w:style>
  <w:style w:type="paragraph" w:customStyle="1" w:styleId="WW-Caption1111">
    <w:name w:val="WW-Caption1111"/>
    <w:basedOn w:val="a"/>
    <w:rsid w:val="004264ED"/>
    <w:pPr>
      <w:suppressLineNumbers/>
      <w:spacing w:before="120"/>
    </w:pPr>
    <w:rPr>
      <w:rFonts w:cs="Mangal"/>
      <w:i/>
      <w:iCs/>
      <w:sz w:val="24"/>
    </w:rPr>
  </w:style>
  <w:style w:type="paragraph" w:customStyle="1" w:styleId="WW-Caption11111">
    <w:name w:val="WW-Caption11111"/>
    <w:basedOn w:val="a"/>
    <w:rsid w:val="004264ED"/>
    <w:pPr>
      <w:suppressLineNumbers/>
      <w:spacing w:before="120"/>
    </w:pPr>
    <w:rPr>
      <w:rFonts w:cs="Mangal"/>
      <w:i/>
      <w:iCs/>
      <w:sz w:val="24"/>
    </w:rPr>
  </w:style>
  <w:style w:type="paragraph" w:customStyle="1" w:styleId="25">
    <w:name w:val="Λεζάντα2"/>
    <w:basedOn w:val="a"/>
    <w:rsid w:val="004264ED"/>
    <w:pPr>
      <w:suppressLineNumbers/>
      <w:spacing w:before="120"/>
    </w:pPr>
    <w:rPr>
      <w:rFonts w:cs="Mangal"/>
      <w:i/>
      <w:iCs/>
      <w:sz w:val="24"/>
    </w:rPr>
  </w:style>
  <w:style w:type="paragraph" w:customStyle="1" w:styleId="Caption1">
    <w:name w:val="Caption1"/>
    <w:basedOn w:val="a"/>
    <w:rsid w:val="004264ED"/>
    <w:pPr>
      <w:suppressLineNumbers/>
      <w:spacing w:before="120"/>
    </w:pPr>
    <w:rPr>
      <w:rFonts w:cs="Mangal"/>
      <w:i/>
      <w:iCs/>
      <w:sz w:val="24"/>
    </w:rPr>
  </w:style>
  <w:style w:type="paragraph" w:customStyle="1" w:styleId="WW-Caption111111">
    <w:name w:val="WW-Caption111111"/>
    <w:basedOn w:val="a"/>
    <w:rsid w:val="004264ED"/>
    <w:pPr>
      <w:suppressLineNumbers/>
      <w:spacing w:before="120"/>
    </w:pPr>
    <w:rPr>
      <w:rFonts w:cs="Mangal"/>
      <w:i/>
      <w:iCs/>
      <w:sz w:val="24"/>
    </w:rPr>
  </w:style>
  <w:style w:type="paragraph" w:customStyle="1" w:styleId="WW-Caption1111111">
    <w:name w:val="WW-Caption1111111"/>
    <w:basedOn w:val="a"/>
    <w:rsid w:val="004264ED"/>
    <w:pPr>
      <w:suppressLineNumbers/>
      <w:spacing w:before="120"/>
    </w:pPr>
    <w:rPr>
      <w:rFonts w:cs="Mangal"/>
      <w:i/>
      <w:iCs/>
      <w:sz w:val="24"/>
    </w:rPr>
  </w:style>
  <w:style w:type="paragraph" w:customStyle="1" w:styleId="WW-Caption11111111">
    <w:name w:val="WW-Caption11111111"/>
    <w:basedOn w:val="a"/>
    <w:rsid w:val="004264ED"/>
    <w:pPr>
      <w:suppressLineNumbers/>
      <w:spacing w:before="120"/>
    </w:pPr>
    <w:rPr>
      <w:rFonts w:cs="Mangal"/>
      <w:i/>
      <w:iCs/>
      <w:sz w:val="24"/>
    </w:rPr>
  </w:style>
  <w:style w:type="paragraph" w:customStyle="1" w:styleId="WW-Caption111111111">
    <w:name w:val="WW-Caption111111111"/>
    <w:basedOn w:val="a"/>
    <w:rsid w:val="004264ED"/>
    <w:pPr>
      <w:suppressLineNumbers/>
      <w:spacing w:before="120"/>
    </w:pPr>
    <w:rPr>
      <w:rFonts w:cs="Mangal"/>
      <w:i/>
      <w:iCs/>
      <w:sz w:val="24"/>
    </w:rPr>
  </w:style>
  <w:style w:type="paragraph" w:customStyle="1" w:styleId="WW-Caption1111111111">
    <w:name w:val="WW-Caption1111111111"/>
    <w:basedOn w:val="a"/>
    <w:rsid w:val="004264ED"/>
    <w:pPr>
      <w:suppressLineNumbers/>
      <w:spacing w:before="120"/>
    </w:pPr>
    <w:rPr>
      <w:rFonts w:cs="Mangal"/>
      <w:i/>
      <w:iCs/>
      <w:sz w:val="24"/>
    </w:rPr>
  </w:style>
  <w:style w:type="paragraph" w:customStyle="1" w:styleId="WW-Caption11111111111">
    <w:name w:val="WW-Caption11111111111"/>
    <w:basedOn w:val="a"/>
    <w:rsid w:val="004264ED"/>
    <w:pPr>
      <w:suppressLineNumbers/>
      <w:spacing w:before="120"/>
    </w:pPr>
    <w:rPr>
      <w:rFonts w:cs="Mangal"/>
      <w:i/>
      <w:iCs/>
      <w:sz w:val="24"/>
    </w:rPr>
  </w:style>
  <w:style w:type="paragraph" w:customStyle="1" w:styleId="WW-Caption111111111111">
    <w:name w:val="WW-Caption111111111111"/>
    <w:basedOn w:val="a"/>
    <w:rsid w:val="004264ED"/>
    <w:pPr>
      <w:suppressLineNumbers/>
      <w:spacing w:before="120"/>
    </w:pPr>
    <w:rPr>
      <w:rFonts w:cs="Mangal"/>
      <w:i/>
      <w:iCs/>
      <w:sz w:val="24"/>
    </w:rPr>
  </w:style>
  <w:style w:type="paragraph" w:customStyle="1" w:styleId="WW-Caption1111111111111">
    <w:name w:val="WW-Caption1111111111111"/>
    <w:basedOn w:val="a"/>
    <w:rsid w:val="004264ED"/>
    <w:pPr>
      <w:suppressLineNumbers/>
      <w:spacing w:before="120"/>
    </w:pPr>
    <w:rPr>
      <w:rFonts w:cs="Mangal"/>
      <w:i/>
      <w:iCs/>
      <w:sz w:val="24"/>
    </w:rPr>
  </w:style>
  <w:style w:type="paragraph" w:customStyle="1" w:styleId="WW-Caption11111111111111">
    <w:name w:val="WW-Caption11111111111111"/>
    <w:basedOn w:val="a"/>
    <w:rsid w:val="004264ED"/>
    <w:pPr>
      <w:suppressLineNumbers/>
      <w:spacing w:before="120"/>
    </w:pPr>
    <w:rPr>
      <w:rFonts w:cs="Mangal"/>
      <w:i/>
      <w:iCs/>
      <w:sz w:val="24"/>
    </w:rPr>
  </w:style>
  <w:style w:type="paragraph" w:customStyle="1" w:styleId="WW-Caption111111111111111">
    <w:name w:val="WW-Caption111111111111111"/>
    <w:basedOn w:val="a"/>
    <w:rsid w:val="004264ED"/>
    <w:pPr>
      <w:suppressLineNumbers/>
      <w:spacing w:before="120"/>
    </w:pPr>
    <w:rPr>
      <w:rFonts w:cs="Mangal"/>
      <w:i/>
      <w:iCs/>
      <w:sz w:val="24"/>
    </w:rPr>
  </w:style>
  <w:style w:type="paragraph" w:customStyle="1" w:styleId="WW-Caption1111111111111111">
    <w:name w:val="WW-Caption1111111111111111"/>
    <w:basedOn w:val="a"/>
    <w:rsid w:val="004264ED"/>
    <w:pPr>
      <w:suppressLineNumbers/>
      <w:spacing w:before="120"/>
    </w:pPr>
    <w:rPr>
      <w:rFonts w:cs="Mangal"/>
      <w:i/>
      <w:iCs/>
      <w:sz w:val="24"/>
    </w:rPr>
  </w:style>
  <w:style w:type="paragraph" w:customStyle="1" w:styleId="15">
    <w:name w:val="Λεζάντα1"/>
    <w:basedOn w:val="a"/>
    <w:rsid w:val="004264ED"/>
    <w:pPr>
      <w:suppressLineNumbers/>
      <w:spacing w:before="120"/>
    </w:pPr>
    <w:rPr>
      <w:rFonts w:cs="Mangal"/>
      <w:i/>
      <w:iCs/>
      <w:sz w:val="24"/>
    </w:rPr>
  </w:style>
  <w:style w:type="paragraph" w:customStyle="1" w:styleId="WW-Caption11111111111111111">
    <w:name w:val="WW-Caption11111111111111111"/>
    <w:basedOn w:val="a"/>
    <w:rsid w:val="004264ED"/>
    <w:pPr>
      <w:suppressLineNumbers/>
      <w:spacing w:before="120"/>
    </w:pPr>
    <w:rPr>
      <w:rFonts w:cs="Mangal"/>
      <w:i/>
      <w:iCs/>
      <w:sz w:val="24"/>
    </w:rPr>
  </w:style>
  <w:style w:type="paragraph" w:customStyle="1" w:styleId="WW-Caption111111111111111111">
    <w:name w:val="WW-Caption111111111111111111"/>
    <w:basedOn w:val="a"/>
    <w:rsid w:val="004264ED"/>
    <w:pPr>
      <w:suppressLineNumbers/>
      <w:spacing w:before="120"/>
    </w:pPr>
    <w:rPr>
      <w:rFonts w:cs="Mangal"/>
      <w:i/>
      <w:iCs/>
      <w:sz w:val="24"/>
    </w:rPr>
  </w:style>
  <w:style w:type="paragraph" w:customStyle="1" w:styleId="WW-Caption1111111111111111111">
    <w:name w:val="WW-Caption1111111111111111111"/>
    <w:basedOn w:val="a"/>
    <w:rsid w:val="004264ED"/>
    <w:pPr>
      <w:suppressLineNumbers/>
      <w:spacing w:before="120"/>
    </w:pPr>
    <w:rPr>
      <w:rFonts w:cs="Mangal"/>
      <w:i/>
      <w:iCs/>
      <w:sz w:val="24"/>
    </w:rPr>
  </w:style>
  <w:style w:type="paragraph" w:customStyle="1" w:styleId="WW-Caption11111111111111111111">
    <w:name w:val="WW-Caption11111111111111111111"/>
    <w:basedOn w:val="a"/>
    <w:rsid w:val="004264ED"/>
    <w:pPr>
      <w:suppressLineNumbers/>
      <w:spacing w:before="120"/>
    </w:pPr>
    <w:rPr>
      <w:rFonts w:cs="Mangal"/>
      <w:i/>
      <w:iCs/>
      <w:sz w:val="24"/>
    </w:rPr>
  </w:style>
  <w:style w:type="paragraph" w:customStyle="1" w:styleId="Bullet">
    <w:name w:val="Bullet"/>
    <w:basedOn w:val="a"/>
    <w:rsid w:val="004264ED"/>
    <w:pPr>
      <w:numPr>
        <w:numId w:val="4"/>
      </w:numPr>
      <w:spacing w:after="100"/>
    </w:pPr>
    <w:rPr>
      <w:rFonts w:eastAsia="MS Mincho"/>
      <w:lang w:val="en-US" w:eastAsia="ja-JP"/>
    </w:rPr>
  </w:style>
  <w:style w:type="paragraph" w:customStyle="1" w:styleId="16">
    <w:name w:val="Ημερομηνία1"/>
    <w:basedOn w:val="a"/>
    <w:next w:val="a"/>
    <w:rsid w:val="004264ED"/>
    <w:pPr>
      <w:spacing w:after="100"/>
    </w:pPr>
    <w:rPr>
      <w:rFonts w:eastAsia="MS Mincho"/>
      <w:lang w:val="en-US" w:eastAsia="ja-JP"/>
    </w:rPr>
  </w:style>
  <w:style w:type="paragraph" w:customStyle="1" w:styleId="DocTitle">
    <w:name w:val="Doc Title"/>
    <w:basedOn w:val="1"/>
    <w:rsid w:val="004264ED"/>
  </w:style>
  <w:style w:type="paragraph" w:customStyle="1" w:styleId="inserttext">
    <w:name w:val="insert text"/>
    <w:basedOn w:val="a"/>
    <w:rsid w:val="004264ED"/>
    <w:pPr>
      <w:spacing w:after="100"/>
      <w:ind w:left="794"/>
    </w:pPr>
    <w:rPr>
      <w:rFonts w:eastAsia="MS Mincho"/>
      <w:lang w:val="en-US" w:eastAsia="ja-JP"/>
    </w:rPr>
  </w:style>
  <w:style w:type="paragraph" w:styleId="af3">
    <w:name w:val="footer"/>
    <w:basedOn w:val="a"/>
    <w:link w:val="Char4"/>
    <w:rsid w:val="004264ED"/>
    <w:pPr>
      <w:spacing w:after="100"/>
    </w:pPr>
    <w:rPr>
      <w:rFonts w:eastAsia="MS Mincho"/>
      <w:lang w:val="en-US" w:eastAsia="ja-JP"/>
    </w:rPr>
  </w:style>
  <w:style w:type="character" w:customStyle="1" w:styleId="Char4">
    <w:name w:val="Υποσέλιδο Char"/>
    <w:basedOn w:val="a0"/>
    <w:link w:val="af3"/>
    <w:rsid w:val="004264ED"/>
    <w:rPr>
      <w:rFonts w:ascii="Calibri" w:eastAsia="MS Mincho" w:hAnsi="Calibri" w:cs="Calibri"/>
      <w:szCs w:val="24"/>
      <w:lang w:val="en-US" w:eastAsia="ja-JP"/>
    </w:rPr>
  </w:style>
  <w:style w:type="paragraph" w:styleId="af4">
    <w:name w:val="header"/>
    <w:basedOn w:val="a"/>
    <w:link w:val="Char5"/>
    <w:rsid w:val="004264ED"/>
  </w:style>
  <w:style w:type="character" w:customStyle="1" w:styleId="Char5">
    <w:name w:val="Κεφαλίδα Char"/>
    <w:basedOn w:val="a0"/>
    <w:link w:val="af4"/>
    <w:rsid w:val="004264ED"/>
    <w:rPr>
      <w:rFonts w:ascii="Calibri" w:eastAsia="Times New Roman" w:hAnsi="Calibri" w:cs="Calibri"/>
      <w:szCs w:val="24"/>
      <w:lang w:val="en-GB" w:eastAsia="ar-SA"/>
    </w:rPr>
  </w:style>
  <w:style w:type="paragraph" w:customStyle="1" w:styleId="26">
    <w:name w:val="Κείμενο πλαισίου2"/>
    <w:basedOn w:val="a"/>
    <w:rsid w:val="004264ED"/>
    <w:rPr>
      <w:rFonts w:ascii="Tahoma" w:hAnsi="Tahoma" w:cs="Tahoma"/>
      <w:sz w:val="16"/>
      <w:szCs w:val="16"/>
    </w:rPr>
  </w:style>
  <w:style w:type="paragraph" w:customStyle="1" w:styleId="27">
    <w:name w:val="Κείμενο σχολίου2"/>
    <w:basedOn w:val="a"/>
    <w:rsid w:val="004264ED"/>
    <w:rPr>
      <w:sz w:val="20"/>
      <w:szCs w:val="20"/>
    </w:rPr>
  </w:style>
  <w:style w:type="paragraph" w:customStyle="1" w:styleId="28">
    <w:name w:val="Θέμα σχολίου2"/>
    <w:basedOn w:val="27"/>
    <w:next w:val="27"/>
    <w:rsid w:val="004264ED"/>
    <w:rPr>
      <w:b/>
      <w:bCs/>
    </w:rPr>
  </w:style>
  <w:style w:type="paragraph" w:customStyle="1" w:styleId="29">
    <w:name w:val="Αναθεώρηση2"/>
    <w:rsid w:val="004264ED"/>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4264ED"/>
    <w:pPr>
      <w:spacing w:before="280" w:after="200"/>
    </w:pPr>
    <w:rPr>
      <w:rFonts w:ascii="Arial Unicode MS" w:eastAsia="Arial Unicode MS" w:hAnsi="Arial Unicode MS" w:cs="Arial Unicode MS"/>
    </w:rPr>
  </w:style>
  <w:style w:type="paragraph" w:customStyle="1" w:styleId="17">
    <w:name w:val="Παράγραφος λίστας1"/>
    <w:basedOn w:val="a"/>
    <w:rsid w:val="004264ED"/>
    <w:pPr>
      <w:spacing w:after="200"/>
      <w:ind w:left="720"/>
    </w:pPr>
  </w:style>
  <w:style w:type="paragraph" w:styleId="af5">
    <w:name w:val="footnote text"/>
    <w:basedOn w:val="a"/>
    <w:link w:val="Char10"/>
    <w:rsid w:val="004264ED"/>
    <w:pPr>
      <w:spacing w:after="0"/>
      <w:ind w:left="425" w:hanging="425"/>
    </w:pPr>
    <w:rPr>
      <w:sz w:val="18"/>
      <w:szCs w:val="20"/>
      <w:lang w:val="en-IE"/>
    </w:rPr>
  </w:style>
  <w:style w:type="character" w:customStyle="1" w:styleId="Char10">
    <w:name w:val="Κείμενο υποσημείωσης Char1"/>
    <w:basedOn w:val="a0"/>
    <w:link w:val="af5"/>
    <w:rsid w:val="004264ED"/>
    <w:rPr>
      <w:rFonts w:ascii="Calibri" w:eastAsia="Times New Roman" w:hAnsi="Calibri" w:cs="Calibri"/>
      <w:sz w:val="18"/>
      <w:szCs w:val="20"/>
      <w:lang w:val="en-IE" w:eastAsia="ar-SA"/>
    </w:rPr>
  </w:style>
  <w:style w:type="paragraph" w:styleId="18">
    <w:name w:val="toc 1"/>
    <w:basedOn w:val="a"/>
    <w:next w:val="a"/>
    <w:uiPriority w:val="39"/>
    <w:rsid w:val="004264ED"/>
    <w:pPr>
      <w:spacing w:before="120"/>
      <w:jc w:val="left"/>
    </w:pPr>
    <w:rPr>
      <w:b/>
      <w:bCs/>
      <w:caps/>
      <w:sz w:val="20"/>
      <w:szCs w:val="20"/>
    </w:rPr>
  </w:style>
  <w:style w:type="paragraph" w:styleId="2a">
    <w:name w:val="toc 2"/>
    <w:basedOn w:val="a"/>
    <w:next w:val="a"/>
    <w:uiPriority w:val="39"/>
    <w:rsid w:val="004264ED"/>
    <w:pPr>
      <w:spacing w:after="0"/>
      <w:ind w:left="220"/>
      <w:jc w:val="left"/>
    </w:pPr>
    <w:rPr>
      <w:smallCaps/>
      <w:sz w:val="20"/>
      <w:szCs w:val="20"/>
    </w:rPr>
  </w:style>
  <w:style w:type="paragraph" w:styleId="34">
    <w:name w:val="toc 3"/>
    <w:basedOn w:val="a"/>
    <w:next w:val="a"/>
    <w:uiPriority w:val="39"/>
    <w:rsid w:val="004264ED"/>
    <w:pPr>
      <w:spacing w:after="0"/>
      <w:ind w:left="440"/>
      <w:jc w:val="left"/>
    </w:pPr>
    <w:rPr>
      <w:i/>
      <w:iCs/>
      <w:sz w:val="20"/>
      <w:szCs w:val="20"/>
    </w:rPr>
  </w:style>
  <w:style w:type="paragraph" w:styleId="44">
    <w:name w:val="toc 4"/>
    <w:basedOn w:val="a"/>
    <w:next w:val="a"/>
    <w:uiPriority w:val="39"/>
    <w:rsid w:val="004264ED"/>
    <w:pPr>
      <w:spacing w:after="0"/>
      <w:ind w:left="660"/>
      <w:jc w:val="left"/>
    </w:pPr>
    <w:rPr>
      <w:sz w:val="18"/>
      <w:szCs w:val="18"/>
    </w:rPr>
  </w:style>
  <w:style w:type="paragraph" w:styleId="51">
    <w:name w:val="toc 5"/>
    <w:basedOn w:val="a"/>
    <w:next w:val="a"/>
    <w:uiPriority w:val="39"/>
    <w:rsid w:val="004264ED"/>
    <w:pPr>
      <w:spacing w:after="0"/>
      <w:ind w:left="880"/>
      <w:jc w:val="left"/>
    </w:pPr>
    <w:rPr>
      <w:sz w:val="18"/>
      <w:szCs w:val="18"/>
    </w:rPr>
  </w:style>
  <w:style w:type="paragraph" w:styleId="6">
    <w:name w:val="toc 6"/>
    <w:basedOn w:val="a"/>
    <w:next w:val="a"/>
    <w:uiPriority w:val="39"/>
    <w:rsid w:val="004264ED"/>
    <w:pPr>
      <w:spacing w:after="0"/>
      <w:ind w:left="1100"/>
      <w:jc w:val="left"/>
    </w:pPr>
    <w:rPr>
      <w:sz w:val="18"/>
      <w:szCs w:val="18"/>
    </w:rPr>
  </w:style>
  <w:style w:type="paragraph" w:styleId="7">
    <w:name w:val="toc 7"/>
    <w:basedOn w:val="a"/>
    <w:next w:val="a"/>
    <w:uiPriority w:val="39"/>
    <w:rsid w:val="004264ED"/>
    <w:pPr>
      <w:spacing w:after="0"/>
      <w:ind w:left="1320"/>
      <w:jc w:val="left"/>
    </w:pPr>
    <w:rPr>
      <w:sz w:val="18"/>
      <w:szCs w:val="18"/>
    </w:rPr>
  </w:style>
  <w:style w:type="paragraph" w:styleId="8">
    <w:name w:val="toc 8"/>
    <w:basedOn w:val="a"/>
    <w:next w:val="a"/>
    <w:uiPriority w:val="39"/>
    <w:rsid w:val="004264ED"/>
    <w:pPr>
      <w:spacing w:after="0"/>
      <w:ind w:left="1540"/>
      <w:jc w:val="left"/>
    </w:pPr>
    <w:rPr>
      <w:sz w:val="18"/>
      <w:szCs w:val="18"/>
    </w:rPr>
  </w:style>
  <w:style w:type="paragraph" w:styleId="9">
    <w:name w:val="toc 9"/>
    <w:basedOn w:val="a"/>
    <w:next w:val="a"/>
    <w:uiPriority w:val="39"/>
    <w:rsid w:val="004264ED"/>
    <w:pPr>
      <w:spacing w:after="0"/>
      <w:ind w:left="1760"/>
      <w:jc w:val="left"/>
    </w:pPr>
    <w:rPr>
      <w:sz w:val="18"/>
      <w:szCs w:val="18"/>
    </w:rPr>
  </w:style>
  <w:style w:type="paragraph" w:customStyle="1" w:styleId="Style1">
    <w:name w:val="Style1"/>
    <w:basedOn w:val="DocTitle"/>
    <w:rsid w:val="004264ED"/>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4264ED"/>
    <w:rPr>
      <w:rFonts w:ascii="Calibri" w:hAnsi="Calibri" w:cs="Calibri"/>
      <w:lang w:val="el-GR"/>
    </w:rPr>
  </w:style>
  <w:style w:type="paragraph" w:styleId="af6">
    <w:name w:val="endnote text"/>
    <w:basedOn w:val="a"/>
    <w:link w:val="Char6"/>
    <w:rsid w:val="004264ED"/>
    <w:rPr>
      <w:sz w:val="20"/>
      <w:szCs w:val="20"/>
    </w:rPr>
  </w:style>
  <w:style w:type="character" w:customStyle="1" w:styleId="Char6">
    <w:name w:val="Κείμενο σημείωσης τέλους Char"/>
    <w:basedOn w:val="a0"/>
    <w:link w:val="af6"/>
    <w:rsid w:val="004264ED"/>
    <w:rPr>
      <w:rFonts w:ascii="Calibri" w:eastAsia="Times New Roman" w:hAnsi="Calibri" w:cs="Calibri"/>
      <w:sz w:val="20"/>
      <w:szCs w:val="20"/>
      <w:lang w:val="en-GB" w:eastAsia="ar-SA"/>
    </w:rPr>
  </w:style>
  <w:style w:type="paragraph" w:customStyle="1" w:styleId="Default">
    <w:name w:val="Default"/>
    <w:rsid w:val="004264ED"/>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4264ED"/>
  </w:style>
  <w:style w:type="paragraph" w:styleId="af8">
    <w:name w:val="Body Text Indent"/>
    <w:basedOn w:val="a"/>
    <w:link w:val="Char7"/>
    <w:rsid w:val="004264ED"/>
    <w:pPr>
      <w:ind w:firstLine="1134"/>
    </w:pPr>
    <w:rPr>
      <w:rFonts w:ascii="Arial" w:hAnsi="Arial" w:cs="Arial"/>
    </w:rPr>
  </w:style>
  <w:style w:type="character" w:customStyle="1" w:styleId="Char7">
    <w:name w:val="Σώμα κείμενου με εσοχή Char"/>
    <w:basedOn w:val="a0"/>
    <w:link w:val="af8"/>
    <w:rsid w:val="004264ED"/>
    <w:rPr>
      <w:rFonts w:ascii="Arial" w:eastAsia="Times New Roman" w:hAnsi="Arial" w:cs="Arial"/>
      <w:szCs w:val="24"/>
      <w:lang w:val="en-GB" w:eastAsia="ar-SA"/>
    </w:rPr>
  </w:style>
  <w:style w:type="paragraph" w:customStyle="1" w:styleId="normalwithoutspacing">
    <w:name w:val="normal_without_spacing"/>
    <w:basedOn w:val="a"/>
    <w:uiPriority w:val="99"/>
    <w:rsid w:val="004264ED"/>
    <w:pPr>
      <w:spacing w:after="60"/>
    </w:pPr>
    <w:rPr>
      <w:lang w:val="el-GR"/>
    </w:rPr>
  </w:style>
  <w:style w:type="paragraph" w:customStyle="1" w:styleId="foothanging">
    <w:name w:val="foot_hanging"/>
    <w:basedOn w:val="af5"/>
    <w:rsid w:val="004264ED"/>
    <w:pPr>
      <w:ind w:left="426" w:hanging="426"/>
    </w:pPr>
    <w:rPr>
      <w:szCs w:val="18"/>
    </w:rPr>
  </w:style>
  <w:style w:type="paragraph" w:customStyle="1" w:styleId="-HTML2">
    <w:name w:val="Προ-διαμορφωμένο HTML2"/>
    <w:basedOn w:val="a"/>
    <w:rsid w:val="00426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4264ED"/>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4264ED"/>
    <w:pPr>
      <w:suppressAutoHyphens w:val="0"/>
      <w:spacing w:line="312" w:lineRule="auto"/>
      <w:ind w:left="283"/>
    </w:pPr>
    <w:rPr>
      <w:rFonts w:cs="Times New Roman"/>
      <w:sz w:val="16"/>
      <w:szCs w:val="16"/>
    </w:rPr>
  </w:style>
  <w:style w:type="paragraph" w:customStyle="1" w:styleId="19">
    <w:name w:val="Χωρίς διάστιχο1"/>
    <w:rsid w:val="004264ED"/>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4264ED"/>
    <w:pPr>
      <w:suppressLineNumbers/>
    </w:pPr>
  </w:style>
  <w:style w:type="paragraph" w:customStyle="1" w:styleId="afa">
    <w:name w:val="Επικεφαλίδα πίνακα"/>
    <w:basedOn w:val="af9"/>
    <w:rsid w:val="004264ED"/>
    <w:pPr>
      <w:jc w:val="center"/>
    </w:pPr>
    <w:rPr>
      <w:b/>
      <w:bCs/>
    </w:rPr>
  </w:style>
  <w:style w:type="paragraph" w:customStyle="1" w:styleId="footers">
    <w:name w:val="footers"/>
    <w:basedOn w:val="foothanging"/>
    <w:rsid w:val="004264ED"/>
  </w:style>
  <w:style w:type="paragraph" w:customStyle="1" w:styleId="Standard">
    <w:name w:val="Standard"/>
    <w:rsid w:val="004264ED"/>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4264ED"/>
    <w:pPr>
      <w:spacing w:after="120"/>
    </w:pPr>
  </w:style>
  <w:style w:type="paragraph" w:customStyle="1" w:styleId="Footnote">
    <w:name w:val="Footnote"/>
    <w:basedOn w:val="Standard"/>
    <w:rsid w:val="004264ED"/>
    <w:pPr>
      <w:suppressLineNumbers/>
      <w:ind w:left="283" w:hanging="283"/>
    </w:pPr>
    <w:rPr>
      <w:sz w:val="20"/>
      <w:szCs w:val="20"/>
    </w:rPr>
  </w:style>
  <w:style w:type="paragraph" w:customStyle="1" w:styleId="311">
    <w:name w:val="Σώμα κείμενου 31"/>
    <w:basedOn w:val="a"/>
    <w:rsid w:val="004264ED"/>
    <w:rPr>
      <w:sz w:val="16"/>
      <w:szCs w:val="16"/>
    </w:rPr>
  </w:style>
  <w:style w:type="paragraph" w:customStyle="1" w:styleId="fooot">
    <w:name w:val="fooot"/>
    <w:basedOn w:val="footers"/>
    <w:rsid w:val="004264ED"/>
  </w:style>
  <w:style w:type="paragraph" w:customStyle="1" w:styleId="1a">
    <w:name w:val="Κείμενο πλαισίου1"/>
    <w:basedOn w:val="a"/>
    <w:rsid w:val="004264ED"/>
    <w:pPr>
      <w:spacing w:after="0"/>
    </w:pPr>
    <w:rPr>
      <w:rFonts w:ascii="Tahoma" w:hAnsi="Tahoma" w:cs="Tahoma"/>
      <w:sz w:val="16"/>
      <w:szCs w:val="16"/>
    </w:rPr>
  </w:style>
  <w:style w:type="paragraph" w:customStyle="1" w:styleId="1b">
    <w:name w:val="Κείμενο σχολίου1"/>
    <w:basedOn w:val="a"/>
    <w:rsid w:val="004264ED"/>
    <w:rPr>
      <w:sz w:val="20"/>
      <w:szCs w:val="20"/>
    </w:rPr>
  </w:style>
  <w:style w:type="paragraph" w:customStyle="1" w:styleId="1c">
    <w:name w:val="Θέμα σχολίου1"/>
    <w:basedOn w:val="1b"/>
    <w:next w:val="1b"/>
    <w:rsid w:val="004264ED"/>
    <w:rPr>
      <w:b/>
      <w:bCs/>
    </w:rPr>
  </w:style>
  <w:style w:type="paragraph" w:customStyle="1" w:styleId="-HTML1">
    <w:name w:val="Προ-διαμορφωμένο HTML1"/>
    <w:basedOn w:val="a"/>
    <w:rsid w:val="00426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4264ED"/>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4264ED"/>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4264ED"/>
    <w:pPr>
      <w:tabs>
        <w:tab w:val="right" w:leader="dot" w:pos="7091"/>
      </w:tabs>
      <w:ind w:left="2547"/>
    </w:pPr>
  </w:style>
  <w:style w:type="paragraph" w:customStyle="1" w:styleId="afb">
    <w:name w:val="Οριζόντια γραμμή"/>
    <w:basedOn w:val="a"/>
    <w:next w:val="af0"/>
    <w:rsid w:val="004264ED"/>
    <w:pPr>
      <w:suppressLineNumbers/>
      <w:spacing w:after="283"/>
    </w:pPr>
    <w:rPr>
      <w:sz w:val="12"/>
      <w:szCs w:val="12"/>
    </w:rPr>
  </w:style>
  <w:style w:type="paragraph" w:customStyle="1" w:styleId="210">
    <w:name w:val="Σώμα κείμενου 21"/>
    <w:basedOn w:val="a"/>
    <w:rsid w:val="004264ED"/>
    <w:pPr>
      <w:overflowPunct w:val="0"/>
      <w:autoSpaceDE w:val="0"/>
      <w:spacing w:after="0"/>
      <w:textAlignment w:val="baseline"/>
    </w:pPr>
    <w:rPr>
      <w:rFonts w:ascii="Arial" w:hAnsi="Arial" w:cs="Arial"/>
      <w:szCs w:val="20"/>
      <w:lang w:val="el-GR"/>
    </w:rPr>
  </w:style>
  <w:style w:type="paragraph" w:customStyle="1" w:styleId="para-1">
    <w:name w:val="para-1"/>
    <w:basedOn w:val="a"/>
    <w:rsid w:val="004264ED"/>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4264ED"/>
    <w:pPr>
      <w:tabs>
        <w:tab w:val="right" w:leader="dot" w:pos="7091"/>
      </w:tabs>
      <w:ind w:left="2547"/>
    </w:pPr>
  </w:style>
  <w:style w:type="paragraph" w:styleId="afc">
    <w:name w:val="Balloon Text"/>
    <w:basedOn w:val="a"/>
    <w:link w:val="Char11"/>
    <w:uiPriority w:val="99"/>
    <w:semiHidden/>
    <w:unhideWhenUsed/>
    <w:rsid w:val="004264ED"/>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4264ED"/>
    <w:rPr>
      <w:rFonts w:ascii="Segoe UI" w:eastAsia="Times New Roman" w:hAnsi="Segoe UI" w:cs="Times New Roman"/>
      <w:sz w:val="18"/>
      <w:szCs w:val="18"/>
      <w:lang w:val="en-GB" w:eastAsia="ar-SA"/>
    </w:rPr>
  </w:style>
  <w:style w:type="character" w:styleId="afd">
    <w:name w:val="annotation reference"/>
    <w:uiPriority w:val="99"/>
    <w:unhideWhenUsed/>
    <w:rsid w:val="004264ED"/>
    <w:rPr>
      <w:sz w:val="16"/>
      <w:szCs w:val="16"/>
    </w:rPr>
  </w:style>
  <w:style w:type="paragraph" w:styleId="afe">
    <w:name w:val="annotation text"/>
    <w:basedOn w:val="a"/>
    <w:link w:val="Char12"/>
    <w:uiPriority w:val="99"/>
    <w:unhideWhenUsed/>
    <w:rsid w:val="004264ED"/>
    <w:rPr>
      <w:rFonts w:cs="Times New Roman"/>
      <w:sz w:val="20"/>
      <w:szCs w:val="20"/>
    </w:rPr>
  </w:style>
  <w:style w:type="character" w:customStyle="1" w:styleId="Char12">
    <w:name w:val="Κείμενο σχολίου Char1"/>
    <w:basedOn w:val="a0"/>
    <w:link w:val="afe"/>
    <w:uiPriority w:val="99"/>
    <w:rsid w:val="004264ED"/>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4264ED"/>
    <w:rPr>
      <w:b/>
      <w:bCs/>
    </w:rPr>
  </w:style>
  <w:style w:type="character" w:customStyle="1" w:styleId="Char13">
    <w:name w:val="Θέμα σχολίου Char1"/>
    <w:basedOn w:val="Char12"/>
    <w:link w:val="aff"/>
    <w:uiPriority w:val="99"/>
    <w:semiHidden/>
    <w:rsid w:val="004264ED"/>
    <w:rPr>
      <w:rFonts w:ascii="Calibri" w:eastAsia="Times New Roman" w:hAnsi="Calibri" w:cs="Times New Roman"/>
      <w:b/>
      <w:bCs/>
      <w:sz w:val="20"/>
      <w:szCs w:val="20"/>
      <w:lang w:val="en-GB" w:eastAsia="ar-SA"/>
    </w:rPr>
  </w:style>
  <w:style w:type="paragraph" w:styleId="aff0">
    <w:name w:val="Revision"/>
    <w:hidden/>
    <w:uiPriority w:val="99"/>
    <w:semiHidden/>
    <w:rsid w:val="004264ED"/>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426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4264ED"/>
    <w:rPr>
      <w:rFonts w:ascii="Consolas" w:eastAsia="Times New Roman" w:hAnsi="Consolas" w:cs="Calibri"/>
      <w:sz w:val="20"/>
      <w:szCs w:val="20"/>
      <w:lang w:val="en-GB" w:eastAsia="ar-SA"/>
    </w:rPr>
  </w:style>
  <w:style w:type="paragraph" w:styleId="aff1">
    <w:name w:val="List Paragraph"/>
    <w:basedOn w:val="a"/>
    <w:uiPriority w:val="34"/>
    <w:qFormat/>
    <w:rsid w:val="004264ED"/>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4264ED"/>
    <w:rPr>
      <w:color w:val="605E5C"/>
      <w:shd w:val="clear" w:color="auto" w:fill="E1DFDD"/>
    </w:rPr>
  </w:style>
  <w:style w:type="paragraph" w:customStyle="1" w:styleId="2b">
    <w:name w:val="Παράγραφος λίστας2"/>
    <w:basedOn w:val="a"/>
    <w:rsid w:val="004264ED"/>
    <w:pPr>
      <w:spacing w:after="200"/>
      <w:ind w:left="720"/>
      <w:contextualSpacing/>
    </w:pPr>
    <w:rPr>
      <w:lang w:eastAsia="zh-CN"/>
    </w:rPr>
  </w:style>
  <w:style w:type="paragraph" w:customStyle="1" w:styleId="Style33">
    <w:name w:val="Style33"/>
    <w:basedOn w:val="a"/>
    <w:uiPriority w:val="99"/>
    <w:rsid w:val="004264ED"/>
    <w:pPr>
      <w:widowControl w:val="0"/>
      <w:suppressAutoHyphens w:val="0"/>
      <w:autoSpaceDE w:val="0"/>
      <w:autoSpaceDN w:val="0"/>
      <w:adjustRightInd w:val="0"/>
      <w:spacing w:after="0" w:line="266" w:lineRule="exact"/>
    </w:pPr>
    <w:rPr>
      <w:rFonts w:ascii="Arial" w:hAnsi="Arial" w:cs="Arial"/>
      <w:sz w:val="24"/>
      <w:lang w:val="el-GR" w:eastAsia="el-GR"/>
    </w:rPr>
  </w:style>
  <w:style w:type="character" w:customStyle="1" w:styleId="FontStyle78">
    <w:name w:val="Font Style78"/>
    <w:basedOn w:val="a0"/>
    <w:uiPriority w:val="99"/>
    <w:rsid w:val="004264ED"/>
    <w:rPr>
      <w:rFonts w:ascii="Calibri" w:hAnsi="Calibri" w:cs="Calibri"/>
      <w:sz w:val="20"/>
      <w:szCs w:val="20"/>
    </w:rPr>
  </w:style>
  <w:style w:type="character" w:customStyle="1" w:styleId="2c">
    <w:name w:val="Σώμα κειμένου (2)_"/>
    <w:basedOn w:val="a0"/>
    <w:link w:val="2d"/>
    <w:rsid w:val="004264ED"/>
    <w:rPr>
      <w:rFonts w:ascii="Calibri" w:eastAsia="Calibri" w:hAnsi="Calibri" w:cs="Calibri"/>
      <w:sz w:val="21"/>
      <w:szCs w:val="21"/>
      <w:shd w:val="clear" w:color="auto" w:fill="FFFFFF"/>
    </w:rPr>
  </w:style>
  <w:style w:type="paragraph" w:customStyle="1" w:styleId="2d">
    <w:name w:val="Σώμα κειμένου (2)"/>
    <w:basedOn w:val="a"/>
    <w:link w:val="2c"/>
    <w:rsid w:val="004264ED"/>
    <w:pPr>
      <w:shd w:val="clear" w:color="auto" w:fill="FFFFFF"/>
      <w:suppressAutoHyphens w:val="0"/>
      <w:spacing w:after="0" w:line="413" w:lineRule="exact"/>
      <w:ind w:hanging="360"/>
    </w:pPr>
    <w:rPr>
      <w:rFonts w:eastAsia="Calibri"/>
      <w:sz w:val="21"/>
      <w:szCs w:val="21"/>
      <w:lang w:val="el-GR" w:eastAsia="en-US"/>
    </w:rPr>
  </w:style>
  <w:style w:type="character" w:customStyle="1" w:styleId="130">
    <w:name w:val="Σώμα κειμένου (13)_"/>
    <w:link w:val="131"/>
    <w:rsid w:val="004264ED"/>
    <w:rPr>
      <w:rFonts w:ascii="Arial" w:eastAsia="Arial" w:hAnsi="Arial" w:cs="Arial"/>
      <w:sz w:val="17"/>
      <w:szCs w:val="17"/>
      <w:shd w:val="clear" w:color="auto" w:fill="FFFFFF"/>
    </w:rPr>
  </w:style>
  <w:style w:type="character" w:customStyle="1" w:styleId="1310">
    <w:name w:val="Σώμα κειμένου (13) + 10 στ."/>
    <w:rsid w:val="004264ED"/>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4264ED"/>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WW-2">
    <w:name w:val="WW-Χαρακτήρες υποσημείωσης"/>
    <w:rsid w:val="004264ED"/>
  </w:style>
  <w:style w:type="character" w:customStyle="1" w:styleId="oradatatext">
    <w:name w:val="oradatatext"/>
    <w:basedOn w:val="a0"/>
    <w:rsid w:val="004264ED"/>
  </w:style>
  <w:style w:type="table" w:styleId="aff2">
    <w:name w:val="Table Grid"/>
    <w:basedOn w:val="a1"/>
    <w:rsid w:val="004264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15587</Words>
  <Characters>84174</Characters>
  <Application>Microsoft Office Word</Application>
  <DocSecurity>0</DocSecurity>
  <Lines>701</Lines>
  <Paragraphs>199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99562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2024-04-29T07:59:00Z</dcterms:created>
  <dcterms:modified xsi:type="dcterms:W3CDTF">2024-04-29T07:59:00Z</dcterms:modified>
</cp:coreProperties>
</file>